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5AB22" w14:textId="0414F41B" w:rsidR="00C326AF" w:rsidRDefault="001E2BCA" w:rsidP="00C326AF">
      <w:pPr>
        <w:pStyle w:val="Heading1"/>
      </w:pPr>
      <w:r>
        <w:t>H</w:t>
      </w:r>
      <w:r w:rsidR="00AF55EF">
        <w:t xml:space="preserve">ealthy Hands Experiment </w:t>
      </w:r>
      <w:r w:rsidR="00C326AF" w:rsidRPr="00C326AF">
        <w:t>(10-15 mins)</w:t>
      </w:r>
    </w:p>
    <w:p w14:paraId="3039D51D" w14:textId="77777777" w:rsidR="00C326AF" w:rsidRPr="00C326AF" w:rsidRDefault="00C326AF" w:rsidP="00C326AF">
      <w:pPr>
        <w:kinsoku w:val="0"/>
        <w:overflowPunct w:val="0"/>
        <w:autoSpaceDE w:val="0"/>
        <w:autoSpaceDN w:val="0"/>
        <w:adjustRightInd w:val="0"/>
        <w:spacing w:after="0" w:line="240" w:lineRule="auto"/>
        <w:rPr>
          <w:rFonts w:ascii="Calibri" w:hAnsi="Calibri" w:cs="Calibri"/>
          <w:sz w:val="24"/>
          <w:szCs w:val="24"/>
        </w:rPr>
      </w:pPr>
    </w:p>
    <w:p w14:paraId="590EA913" w14:textId="01F044E8" w:rsidR="00C326AF" w:rsidRDefault="00C326AF" w:rsidP="001E2BCA">
      <w:pPr>
        <w:kinsoku w:val="0"/>
        <w:overflowPunct w:val="0"/>
        <w:autoSpaceDE w:val="0"/>
        <w:autoSpaceDN w:val="0"/>
        <w:adjustRightInd w:val="0"/>
        <w:spacing w:after="0" w:line="276" w:lineRule="auto"/>
        <w:ind w:left="112" w:right="108"/>
        <w:jc w:val="both"/>
        <w:rPr>
          <w:rFonts w:ascii="Calibri" w:hAnsi="Calibri" w:cs="Calibri"/>
          <w:sz w:val="24"/>
          <w:szCs w:val="24"/>
        </w:rPr>
      </w:pPr>
      <w:r w:rsidRPr="00C326AF">
        <w:rPr>
          <w:rFonts w:ascii="Calibri" w:hAnsi="Calibri" w:cs="Calibri"/>
          <w:sz w:val="24"/>
          <w:szCs w:val="24"/>
        </w:rPr>
        <w:t xml:space="preserve">This activity is </w:t>
      </w:r>
      <w:r w:rsidR="001E2BCA">
        <w:rPr>
          <w:rFonts w:ascii="Calibri" w:hAnsi="Calibri" w:cs="Calibri"/>
          <w:sz w:val="24"/>
          <w:szCs w:val="24"/>
        </w:rPr>
        <w:t>included in the KS2 pack</w:t>
      </w:r>
      <w:r w:rsidRPr="00C326AF">
        <w:rPr>
          <w:rFonts w:ascii="Calibri" w:hAnsi="Calibri" w:cs="Calibri"/>
          <w:sz w:val="24"/>
          <w:szCs w:val="24"/>
        </w:rPr>
        <w:t>. It involves the use of UV gel and a torch to demonstrate the spread of microbes through our hands. The invisible UV gel represents “pretend microbes”, whilst the torch represents a “microbe detector”, as the gel can only be seen under the UV light.</w:t>
      </w:r>
    </w:p>
    <w:p w14:paraId="799031E6" w14:textId="77777777" w:rsidR="00F635DB" w:rsidRPr="00C326AF" w:rsidRDefault="00F635DB" w:rsidP="001E2BCA">
      <w:pPr>
        <w:kinsoku w:val="0"/>
        <w:overflowPunct w:val="0"/>
        <w:autoSpaceDE w:val="0"/>
        <w:autoSpaceDN w:val="0"/>
        <w:adjustRightInd w:val="0"/>
        <w:spacing w:after="0" w:line="276" w:lineRule="auto"/>
        <w:ind w:left="112" w:right="108"/>
        <w:jc w:val="both"/>
        <w:rPr>
          <w:rFonts w:ascii="Calibri" w:hAnsi="Calibri" w:cs="Calibri"/>
          <w:sz w:val="24"/>
          <w:szCs w:val="24"/>
        </w:rPr>
      </w:pPr>
    </w:p>
    <w:p w14:paraId="7CCD92EF" w14:textId="24143703" w:rsidR="00C326AF" w:rsidRPr="001E2BCA" w:rsidRDefault="00C326AF" w:rsidP="003B5C19">
      <w:pPr>
        <w:pStyle w:val="Heading2"/>
      </w:pPr>
      <w:r w:rsidRPr="00C326AF">
        <w:t>Before you begin you will need:</w:t>
      </w:r>
    </w:p>
    <w:p w14:paraId="2F51C375" w14:textId="089CD709" w:rsidR="001E2BCA" w:rsidRDefault="001E2BCA" w:rsidP="00C326AF">
      <w:pPr>
        <w:numPr>
          <w:ilvl w:val="1"/>
          <w:numId w:val="4"/>
        </w:numPr>
        <w:tabs>
          <w:tab w:val="left" w:pos="834"/>
        </w:tabs>
        <w:kinsoku w:val="0"/>
        <w:overflowPunct w:val="0"/>
        <w:autoSpaceDE w:val="0"/>
        <w:autoSpaceDN w:val="0"/>
        <w:adjustRightInd w:val="0"/>
        <w:spacing w:before="47" w:after="0" w:line="271" w:lineRule="auto"/>
        <w:ind w:left="833" w:right="117" w:hanging="360"/>
        <w:rPr>
          <w:rFonts w:ascii="Calibri" w:hAnsi="Calibri" w:cs="Calibri"/>
          <w:sz w:val="24"/>
          <w:szCs w:val="24"/>
        </w:rPr>
      </w:pPr>
      <w:r>
        <w:rPr>
          <w:rFonts w:ascii="Calibri" w:hAnsi="Calibri" w:cs="Calibri"/>
          <w:sz w:val="24"/>
          <w:szCs w:val="24"/>
        </w:rPr>
        <w:t xml:space="preserve">The lesson pack for KS2 Hand Hygiene. Available on the website link </w:t>
      </w:r>
      <w:hyperlink r:id="rId7" w:history="1">
        <w:r w:rsidRPr="001E2BCA">
          <w:rPr>
            <w:rStyle w:val="Hyperlink"/>
            <w:rFonts w:ascii="Calibri" w:hAnsi="Calibri" w:cs="Calibri"/>
            <w:sz w:val="24"/>
            <w:szCs w:val="24"/>
          </w:rPr>
          <w:t>here</w:t>
        </w:r>
      </w:hyperlink>
      <w:r>
        <w:rPr>
          <w:rFonts w:ascii="Calibri" w:hAnsi="Calibri" w:cs="Calibri"/>
          <w:sz w:val="24"/>
          <w:szCs w:val="24"/>
        </w:rPr>
        <w:t>.</w:t>
      </w:r>
    </w:p>
    <w:p w14:paraId="758AC79E" w14:textId="6EA05230" w:rsidR="00C326AF" w:rsidRPr="00C326AF" w:rsidRDefault="00C326AF" w:rsidP="00C326AF">
      <w:pPr>
        <w:numPr>
          <w:ilvl w:val="1"/>
          <w:numId w:val="4"/>
        </w:numPr>
        <w:tabs>
          <w:tab w:val="left" w:pos="834"/>
        </w:tabs>
        <w:kinsoku w:val="0"/>
        <w:overflowPunct w:val="0"/>
        <w:autoSpaceDE w:val="0"/>
        <w:autoSpaceDN w:val="0"/>
        <w:adjustRightInd w:val="0"/>
        <w:spacing w:before="47" w:after="0" w:line="271" w:lineRule="auto"/>
        <w:ind w:left="833" w:right="117" w:hanging="360"/>
        <w:rPr>
          <w:rFonts w:ascii="Calibri" w:hAnsi="Calibri" w:cs="Calibri"/>
          <w:sz w:val="24"/>
          <w:szCs w:val="24"/>
        </w:rPr>
      </w:pPr>
      <w:r w:rsidRPr="00C326AF">
        <w:rPr>
          <w:rFonts w:ascii="Calibri" w:hAnsi="Calibri" w:cs="Calibri"/>
          <w:sz w:val="24"/>
          <w:szCs w:val="24"/>
        </w:rPr>
        <w:t>Student</w:t>
      </w:r>
      <w:r w:rsidRPr="00C326AF">
        <w:rPr>
          <w:rFonts w:ascii="Calibri" w:hAnsi="Calibri" w:cs="Calibri"/>
          <w:spacing w:val="-6"/>
          <w:sz w:val="24"/>
          <w:szCs w:val="24"/>
        </w:rPr>
        <w:t xml:space="preserve"> </w:t>
      </w:r>
      <w:r w:rsidRPr="00C326AF">
        <w:rPr>
          <w:rFonts w:ascii="Calibri" w:hAnsi="Calibri" w:cs="Calibri"/>
          <w:sz w:val="24"/>
          <w:szCs w:val="24"/>
        </w:rPr>
        <w:t>worksheets</w:t>
      </w:r>
      <w:r w:rsidRPr="00C326AF">
        <w:rPr>
          <w:rFonts w:ascii="Calibri" w:hAnsi="Calibri" w:cs="Calibri"/>
          <w:spacing w:val="-7"/>
          <w:sz w:val="24"/>
          <w:szCs w:val="24"/>
        </w:rPr>
        <w:t xml:space="preserve"> </w:t>
      </w:r>
      <w:r w:rsidRPr="00C326AF">
        <w:rPr>
          <w:rFonts w:ascii="Calibri" w:hAnsi="Calibri" w:cs="Calibri"/>
          <w:sz w:val="24"/>
          <w:szCs w:val="24"/>
        </w:rPr>
        <w:t>for</w:t>
      </w:r>
      <w:r w:rsidRPr="00C326AF">
        <w:rPr>
          <w:rFonts w:ascii="Calibri" w:hAnsi="Calibri" w:cs="Calibri"/>
          <w:spacing w:val="-6"/>
          <w:sz w:val="24"/>
          <w:szCs w:val="24"/>
        </w:rPr>
        <w:t xml:space="preserve"> </w:t>
      </w:r>
      <w:r w:rsidRPr="00C326AF">
        <w:rPr>
          <w:rFonts w:ascii="Calibri" w:hAnsi="Calibri" w:cs="Calibri"/>
          <w:sz w:val="24"/>
          <w:szCs w:val="24"/>
        </w:rPr>
        <w:t>each</w:t>
      </w:r>
      <w:r w:rsidRPr="00C326AF">
        <w:rPr>
          <w:rFonts w:ascii="Calibri" w:hAnsi="Calibri" w:cs="Calibri"/>
          <w:spacing w:val="-6"/>
          <w:sz w:val="24"/>
          <w:szCs w:val="24"/>
        </w:rPr>
        <w:t xml:space="preserve"> </w:t>
      </w:r>
      <w:r w:rsidRPr="00C326AF">
        <w:rPr>
          <w:rFonts w:ascii="Calibri" w:hAnsi="Calibri" w:cs="Calibri"/>
          <w:sz w:val="24"/>
          <w:szCs w:val="24"/>
        </w:rPr>
        <w:t>participant</w:t>
      </w:r>
      <w:r w:rsidRPr="00C326AF">
        <w:rPr>
          <w:rFonts w:ascii="Calibri" w:hAnsi="Calibri" w:cs="Calibri"/>
          <w:spacing w:val="-6"/>
          <w:sz w:val="24"/>
          <w:szCs w:val="24"/>
        </w:rPr>
        <w:t xml:space="preserve"> </w:t>
      </w:r>
      <w:r w:rsidRPr="00C326AF">
        <w:rPr>
          <w:rFonts w:ascii="Calibri" w:hAnsi="Calibri" w:cs="Calibri"/>
          <w:sz w:val="24"/>
          <w:szCs w:val="24"/>
        </w:rPr>
        <w:t>(KS2)</w:t>
      </w:r>
      <w:r w:rsidRPr="00C326AF">
        <w:rPr>
          <w:rFonts w:ascii="Calibri" w:hAnsi="Calibri" w:cs="Calibri"/>
          <w:spacing w:val="-8"/>
          <w:sz w:val="24"/>
          <w:szCs w:val="24"/>
        </w:rPr>
        <w:t xml:space="preserve"> </w:t>
      </w:r>
      <w:r w:rsidRPr="00C326AF">
        <w:rPr>
          <w:rFonts w:ascii="Calibri" w:hAnsi="Calibri" w:cs="Calibri"/>
          <w:sz w:val="24"/>
          <w:szCs w:val="24"/>
        </w:rPr>
        <w:t>and</w:t>
      </w:r>
      <w:r w:rsidRPr="00C326AF">
        <w:rPr>
          <w:rFonts w:ascii="Calibri" w:hAnsi="Calibri" w:cs="Calibri"/>
          <w:spacing w:val="-6"/>
          <w:sz w:val="24"/>
          <w:szCs w:val="24"/>
        </w:rPr>
        <w:t xml:space="preserve"> </w:t>
      </w:r>
      <w:r w:rsidRPr="00C326AF">
        <w:rPr>
          <w:rFonts w:ascii="Calibri" w:hAnsi="Calibri" w:cs="Calibri"/>
          <w:sz w:val="24"/>
          <w:szCs w:val="24"/>
        </w:rPr>
        <w:t>student</w:t>
      </w:r>
      <w:r w:rsidRPr="00C326AF">
        <w:rPr>
          <w:rFonts w:ascii="Calibri" w:hAnsi="Calibri" w:cs="Calibri"/>
          <w:spacing w:val="-6"/>
          <w:sz w:val="24"/>
          <w:szCs w:val="24"/>
        </w:rPr>
        <w:t xml:space="preserve"> </w:t>
      </w:r>
      <w:r w:rsidRPr="00C326AF">
        <w:rPr>
          <w:rFonts w:ascii="Calibri" w:hAnsi="Calibri" w:cs="Calibri"/>
          <w:sz w:val="24"/>
          <w:szCs w:val="24"/>
        </w:rPr>
        <w:t>handout</w:t>
      </w:r>
      <w:r w:rsidR="001E2BCA">
        <w:rPr>
          <w:rFonts w:ascii="Calibri" w:hAnsi="Calibri" w:cs="Calibri"/>
          <w:spacing w:val="-6"/>
          <w:sz w:val="24"/>
          <w:szCs w:val="24"/>
        </w:rPr>
        <w:t>s</w:t>
      </w:r>
      <w:r w:rsidRPr="00C326AF">
        <w:rPr>
          <w:rFonts w:ascii="Calibri" w:hAnsi="Calibri" w:cs="Calibri"/>
          <w:spacing w:val="-8"/>
          <w:sz w:val="24"/>
          <w:szCs w:val="24"/>
        </w:rPr>
        <w:t xml:space="preserve"> </w:t>
      </w:r>
      <w:r w:rsidRPr="00C326AF">
        <w:rPr>
          <w:rFonts w:ascii="Calibri" w:hAnsi="Calibri" w:cs="Calibri"/>
          <w:sz w:val="24"/>
          <w:szCs w:val="24"/>
        </w:rPr>
        <w:t>for</w:t>
      </w:r>
      <w:r w:rsidRPr="00C326AF">
        <w:rPr>
          <w:rFonts w:ascii="Calibri" w:hAnsi="Calibri" w:cs="Calibri"/>
          <w:spacing w:val="-6"/>
          <w:sz w:val="24"/>
          <w:szCs w:val="24"/>
        </w:rPr>
        <w:t xml:space="preserve"> </w:t>
      </w:r>
      <w:r w:rsidRPr="00C326AF">
        <w:rPr>
          <w:rFonts w:ascii="Calibri" w:hAnsi="Calibri" w:cs="Calibri"/>
          <w:sz w:val="24"/>
          <w:szCs w:val="24"/>
        </w:rPr>
        <w:t>each</w:t>
      </w:r>
      <w:r w:rsidRPr="00C326AF">
        <w:rPr>
          <w:rFonts w:ascii="Calibri" w:hAnsi="Calibri" w:cs="Calibri"/>
          <w:spacing w:val="-6"/>
          <w:sz w:val="24"/>
          <w:szCs w:val="24"/>
        </w:rPr>
        <w:t xml:space="preserve"> </w:t>
      </w:r>
      <w:r w:rsidRPr="00C326AF">
        <w:rPr>
          <w:rFonts w:ascii="Calibri" w:hAnsi="Calibri" w:cs="Calibri"/>
          <w:sz w:val="24"/>
          <w:szCs w:val="24"/>
        </w:rPr>
        <w:t>group</w:t>
      </w:r>
      <w:r w:rsidRPr="00C326AF">
        <w:rPr>
          <w:rFonts w:ascii="Calibri" w:hAnsi="Calibri" w:cs="Calibri"/>
          <w:spacing w:val="-1"/>
          <w:sz w:val="24"/>
          <w:szCs w:val="24"/>
        </w:rPr>
        <w:t xml:space="preserve"> </w:t>
      </w:r>
      <w:r w:rsidRPr="00C326AF">
        <w:rPr>
          <w:rFonts w:ascii="Calibri" w:hAnsi="Calibri" w:cs="Calibri"/>
          <w:sz w:val="24"/>
          <w:szCs w:val="24"/>
        </w:rPr>
        <w:t>of</w:t>
      </w:r>
      <w:r w:rsidRPr="00C326AF">
        <w:rPr>
          <w:rFonts w:ascii="Calibri" w:hAnsi="Calibri" w:cs="Calibri"/>
          <w:spacing w:val="-1"/>
          <w:sz w:val="24"/>
          <w:szCs w:val="24"/>
        </w:rPr>
        <w:t xml:space="preserve"> </w:t>
      </w:r>
      <w:r w:rsidRPr="00C326AF">
        <w:rPr>
          <w:rFonts w:ascii="Calibri" w:hAnsi="Calibri" w:cs="Calibri"/>
          <w:sz w:val="24"/>
          <w:szCs w:val="24"/>
        </w:rPr>
        <w:t>participants</w:t>
      </w:r>
    </w:p>
    <w:p w14:paraId="6818EEB5" w14:textId="77777777" w:rsidR="00C326AF" w:rsidRPr="00C326AF" w:rsidRDefault="00C326AF" w:rsidP="00C326AF">
      <w:pPr>
        <w:numPr>
          <w:ilvl w:val="1"/>
          <w:numId w:val="4"/>
        </w:numPr>
        <w:tabs>
          <w:tab w:val="left" w:pos="834"/>
        </w:tabs>
        <w:kinsoku w:val="0"/>
        <w:overflowPunct w:val="0"/>
        <w:autoSpaceDE w:val="0"/>
        <w:autoSpaceDN w:val="0"/>
        <w:adjustRightInd w:val="0"/>
        <w:spacing w:before="12" w:after="0" w:line="240" w:lineRule="auto"/>
        <w:ind w:left="833" w:hanging="360"/>
        <w:rPr>
          <w:rFonts w:ascii="Calibri" w:hAnsi="Calibri" w:cs="Calibri"/>
          <w:sz w:val="24"/>
          <w:szCs w:val="24"/>
        </w:rPr>
      </w:pPr>
      <w:r w:rsidRPr="00C326AF">
        <w:rPr>
          <w:rFonts w:ascii="Calibri" w:hAnsi="Calibri" w:cs="Calibri"/>
          <w:sz w:val="24"/>
          <w:szCs w:val="24"/>
        </w:rPr>
        <w:t>Arrange 4 desks side by side for the 4 stations. Each desk should have the</w:t>
      </w:r>
      <w:r w:rsidRPr="00C326AF">
        <w:rPr>
          <w:rFonts w:ascii="Calibri" w:hAnsi="Calibri" w:cs="Calibri"/>
          <w:spacing w:val="-15"/>
          <w:sz w:val="24"/>
          <w:szCs w:val="24"/>
        </w:rPr>
        <w:t xml:space="preserve"> </w:t>
      </w:r>
      <w:r w:rsidRPr="00C326AF">
        <w:rPr>
          <w:rFonts w:ascii="Calibri" w:hAnsi="Calibri" w:cs="Calibri"/>
          <w:sz w:val="24"/>
          <w:szCs w:val="24"/>
        </w:rPr>
        <w:t>following:</w:t>
      </w:r>
    </w:p>
    <w:p w14:paraId="1F8A8EC4" w14:textId="77777777" w:rsidR="00C326AF" w:rsidRPr="00C326AF" w:rsidRDefault="00C326AF" w:rsidP="00AD2958">
      <w:pPr>
        <w:numPr>
          <w:ilvl w:val="2"/>
          <w:numId w:val="4"/>
        </w:numPr>
        <w:tabs>
          <w:tab w:val="left" w:pos="1390"/>
        </w:tabs>
        <w:kinsoku w:val="0"/>
        <w:overflowPunct w:val="0"/>
        <w:autoSpaceDE w:val="0"/>
        <w:autoSpaceDN w:val="0"/>
        <w:adjustRightInd w:val="0"/>
        <w:spacing w:before="42" w:after="0" w:line="240" w:lineRule="auto"/>
        <w:ind w:left="1553" w:hanging="360"/>
        <w:rPr>
          <w:rFonts w:ascii="Calibri" w:hAnsi="Calibri" w:cs="Calibri"/>
          <w:sz w:val="24"/>
          <w:szCs w:val="24"/>
        </w:rPr>
      </w:pPr>
      <w:r w:rsidRPr="00C326AF">
        <w:rPr>
          <w:rFonts w:ascii="Calibri" w:hAnsi="Calibri" w:cs="Calibri"/>
          <w:sz w:val="24"/>
          <w:szCs w:val="24"/>
        </w:rPr>
        <w:t>A sign reading “no handwashing”</w:t>
      </w:r>
    </w:p>
    <w:p w14:paraId="3C3ABD8D" w14:textId="77777777" w:rsidR="00AD2958" w:rsidRDefault="00C326AF" w:rsidP="00AD2958">
      <w:pPr>
        <w:numPr>
          <w:ilvl w:val="2"/>
          <w:numId w:val="4"/>
        </w:numPr>
        <w:tabs>
          <w:tab w:val="left" w:pos="1390"/>
        </w:tabs>
        <w:kinsoku w:val="0"/>
        <w:overflowPunct w:val="0"/>
        <w:autoSpaceDE w:val="0"/>
        <w:autoSpaceDN w:val="0"/>
        <w:adjustRightInd w:val="0"/>
        <w:spacing w:before="45" w:after="0" w:line="240" w:lineRule="auto"/>
        <w:ind w:left="1553" w:hanging="360"/>
        <w:rPr>
          <w:rFonts w:ascii="Calibri" w:hAnsi="Calibri" w:cs="Calibri"/>
          <w:sz w:val="24"/>
          <w:szCs w:val="24"/>
        </w:rPr>
      </w:pPr>
      <w:r w:rsidRPr="00C326AF">
        <w:rPr>
          <w:rFonts w:ascii="Calibri" w:hAnsi="Calibri" w:cs="Calibri"/>
          <w:sz w:val="24"/>
          <w:szCs w:val="24"/>
        </w:rPr>
        <w:t>A basin of cold water, paper towels, and a sign reading “wash in cold</w:t>
      </w:r>
      <w:r w:rsidRPr="00C326AF">
        <w:rPr>
          <w:rFonts w:ascii="Calibri" w:hAnsi="Calibri" w:cs="Calibri"/>
          <w:spacing w:val="-11"/>
          <w:sz w:val="24"/>
          <w:szCs w:val="24"/>
        </w:rPr>
        <w:t xml:space="preserve"> </w:t>
      </w:r>
      <w:r w:rsidRPr="00C326AF">
        <w:rPr>
          <w:rFonts w:ascii="Calibri" w:hAnsi="Calibri" w:cs="Calibri"/>
          <w:sz w:val="24"/>
          <w:szCs w:val="24"/>
        </w:rPr>
        <w:t>water”</w:t>
      </w:r>
    </w:p>
    <w:p w14:paraId="6CAF96D8" w14:textId="77777777" w:rsidR="00AD2958" w:rsidRDefault="00C326AF" w:rsidP="00AD2958">
      <w:pPr>
        <w:numPr>
          <w:ilvl w:val="2"/>
          <w:numId w:val="4"/>
        </w:numPr>
        <w:tabs>
          <w:tab w:val="left" w:pos="1390"/>
        </w:tabs>
        <w:kinsoku w:val="0"/>
        <w:overflowPunct w:val="0"/>
        <w:autoSpaceDE w:val="0"/>
        <w:autoSpaceDN w:val="0"/>
        <w:adjustRightInd w:val="0"/>
        <w:spacing w:before="45" w:after="0" w:line="240" w:lineRule="auto"/>
        <w:ind w:left="1553" w:hanging="360"/>
        <w:rPr>
          <w:rFonts w:ascii="Calibri" w:hAnsi="Calibri" w:cs="Calibri"/>
          <w:sz w:val="24"/>
          <w:szCs w:val="24"/>
        </w:rPr>
      </w:pPr>
      <w:r w:rsidRPr="00AD2958">
        <w:rPr>
          <w:rFonts w:ascii="Calibri" w:hAnsi="Calibri" w:cs="Calibri"/>
          <w:sz w:val="24"/>
          <w:szCs w:val="24"/>
        </w:rPr>
        <w:t>A basin of warm water, paper towels and a sign reading “wash in warm</w:t>
      </w:r>
      <w:r w:rsidRPr="00AD2958">
        <w:rPr>
          <w:rFonts w:ascii="Calibri" w:hAnsi="Calibri" w:cs="Calibri"/>
          <w:spacing w:val="-12"/>
          <w:sz w:val="24"/>
          <w:szCs w:val="24"/>
        </w:rPr>
        <w:t xml:space="preserve"> </w:t>
      </w:r>
      <w:r w:rsidRPr="00AD2958">
        <w:rPr>
          <w:rFonts w:ascii="Calibri" w:hAnsi="Calibri" w:cs="Calibri"/>
          <w:sz w:val="24"/>
          <w:szCs w:val="24"/>
        </w:rPr>
        <w:t>water”</w:t>
      </w:r>
    </w:p>
    <w:p w14:paraId="4601A3B3" w14:textId="53CAF013" w:rsidR="00AD2958" w:rsidRDefault="00AD2958" w:rsidP="00AD2958">
      <w:pPr>
        <w:numPr>
          <w:ilvl w:val="2"/>
          <w:numId w:val="4"/>
        </w:numPr>
        <w:tabs>
          <w:tab w:val="left" w:pos="1390"/>
        </w:tabs>
        <w:kinsoku w:val="0"/>
        <w:overflowPunct w:val="0"/>
        <w:autoSpaceDE w:val="0"/>
        <w:autoSpaceDN w:val="0"/>
        <w:adjustRightInd w:val="0"/>
        <w:spacing w:before="45" w:after="0" w:line="240" w:lineRule="auto"/>
        <w:ind w:left="1553" w:hanging="360"/>
        <w:rPr>
          <w:rFonts w:ascii="Calibri" w:hAnsi="Calibri" w:cs="Calibri"/>
          <w:sz w:val="24"/>
          <w:szCs w:val="24"/>
        </w:rPr>
      </w:pPr>
      <w:r>
        <w:rPr>
          <w:rFonts w:ascii="Calibri" w:hAnsi="Calibri" w:cs="Calibri"/>
          <w:spacing w:val="15"/>
          <w:sz w:val="24"/>
          <w:szCs w:val="24"/>
        </w:rPr>
        <w:t>A</w:t>
      </w:r>
      <w:r w:rsidR="00C326AF" w:rsidRPr="00AD2958">
        <w:rPr>
          <w:rFonts w:ascii="Calibri" w:hAnsi="Calibri" w:cs="Calibri"/>
          <w:spacing w:val="15"/>
          <w:sz w:val="24"/>
          <w:szCs w:val="24"/>
        </w:rPr>
        <w:t xml:space="preserve"> </w:t>
      </w:r>
      <w:r w:rsidR="00C326AF" w:rsidRPr="00AD2958">
        <w:rPr>
          <w:rFonts w:ascii="Calibri" w:hAnsi="Calibri" w:cs="Calibri"/>
          <w:sz w:val="24"/>
          <w:szCs w:val="24"/>
        </w:rPr>
        <w:t>basin</w:t>
      </w:r>
      <w:r w:rsidR="00C326AF" w:rsidRPr="00AD2958">
        <w:rPr>
          <w:rFonts w:ascii="Calibri" w:hAnsi="Calibri" w:cs="Calibri"/>
          <w:spacing w:val="15"/>
          <w:sz w:val="24"/>
          <w:szCs w:val="24"/>
        </w:rPr>
        <w:t xml:space="preserve"> </w:t>
      </w:r>
      <w:r w:rsidR="00C326AF" w:rsidRPr="00AD2958">
        <w:rPr>
          <w:rFonts w:ascii="Calibri" w:hAnsi="Calibri" w:cs="Calibri"/>
          <w:sz w:val="24"/>
          <w:szCs w:val="24"/>
        </w:rPr>
        <w:t>of</w:t>
      </w:r>
      <w:r w:rsidR="00C326AF" w:rsidRPr="00AD2958">
        <w:rPr>
          <w:rFonts w:ascii="Calibri" w:hAnsi="Calibri" w:cs="Calibri"/>
          <w:spacing w:val="15"/>
          <w:sz w:val="24"/>
          <w:szCs w:val="24"/>
        </w:rPr>
        <w:t xml:space="preserve"> </w:t>
      </w:r>
      <w:r w:rsidR="00C326AF" w:rsidRPr="00AD2958">
        <w:rPr>
          <w:rFonts w:ascii="Calibri" w:hAnsi="Calibri" w:cs="Calibri"/>
          <w:sz w:val="24"/>
          <w:szCs w:val="24"/>
        </w:rPr>
        <w:t>warm</w:t>
      </w:r>
      <w:r w:rsidR="00C326AF" w:rsidRPr="00AD2958">
        <w:rPr>
          <w:rFonts w:ascii="Calibri" w:hAnsi="Calibri" w:cs="Calibri"/>
          <w:spacing w:val="15"/>
          <w:sz w:val="24"/>
          <w:szCs w:val="24"/>
        </w:rPr>
        <w:t xml:space="preserve"> </w:t>
      </w:r>
      <w:r w:rsidR="00C326AF" w:rsidRPr="00AD2958">
        <w:rPr>
          <w:rFonts w:ascii="Calibri" w:hAnsi="Calibri" w:cs="Calibri"/>
          <w:sz w:val="24"/>
          <w:szCs w:val="24"/>
        </w:rPr>
        <w:t>water,</w:t>
      </w:r>
      <w:r w:rsidR="00C326AF" w:rsidRPr="00AD2958">
        <w:rPr>
          <w:rFonts w:ascii="Calibri" w:hAnsi="Calibri" w:cs="Calibri"/>
          <w:spacing w:val="10"/>
          <w:sz w:val="24"/>
          <w:szCs w:val="24"/>
        </w:rPr>
        <w:t xml:space="preserve"> </w:t>
      </w:r>
      <w:r w:rsidR="00C326AF" w:rsidRPr="00AD2958">
        <w:rPr>
          <w:rFonts w:ascii="Calibri" w:hAnsi="Calibri" w:cs="Calibri"/>
          <w:sz w:val="24"/>
          <w:szCs w:val="24"/>
        </w:rPr>
        <w:t>paper</w:t>
      </w:r>
      <w:r w:rsidR="00C326AF" w:rsidRPr="00AD2958">
        <w:rPr>
          <w:rFonts w:ascii="Calibri" w:hAnsi="Calibri" w:cs="Calibri"/>
          <w:spacing w:val="11"/>
          <w:sz w:val="24"/>
          <w:szCs w:val="24"/>
        </w:rPr>
        <w:t xml:space="preserve"> </w:t>
      </w:r>
      <w:r w:rsidR="00C326AF" w:rsidRPr="00AD2958">
        <w:rPr>
          <w:rFonts w:ascii="Calibri" w:hAnsi="Calibri" w:cs="Calibri"/>
          <w:sz w:val="24"/>
          <w:szCs w:val="24"/>
        </w:rPr>
        <w:t>towels</w:t>
      </w:r>
      <w:r w:rsidR="00C326AF" w:rsidRPr="00AD2958">
        <w:rPr>
          <w:rFonts w:ascii="Calibri" w:hAnsi="Calibri" w:cs="Calibri"/>
          <w:spacing w:val="15"/>
          <w:sz w:val="24"/>
          <w:szCs w:val="24"/>
        </w:rPr>
        <w:t xml:space="preserve"> </w:t>
      </w:r>
      <w:r w:rsidR="00C326AF" w:rsidRPr="00AD2958">
        <w:rPr>
          <w:rFonts w:ascii="Calibri" w:hAnsi="Calibri" w:cs="Calibri"/>
          <w:sz w:val="24"/>
          <w:szCs w:val="24"/>
        </w:rPr>
        <w:t>and</w:t>
      </w:r>
      <w:r w:rsidR="00C326AF" w:rsidRPr="00AD2958">
        <w:rPr>
          <w:rFonts w:ascii="Calibri" w:hAnsi="Calibri" w:cs="Calibri"/>
          <w:spacing w:val="15"/>
          <w:sz w:val="24"/>
          <w:szCs w:val="24"/>
        </w:rPr>
        <w:t xml:space="preserve"> </w:t>
      </w:r>
      <w:r w:rsidR="00C326AF" w:rsidRPr="00AD2958">
        <w:rPr>
          <w:rFonts w:ascii="Calibri" w:hAnsi="Calibri" w:cs="Calibri"/>
          <w:sz w:val="24"/>
          <w:szCs w:val="24"/>
        </w:rPr>
        <w:t>a</w:t>
      </w:r>
      <w:r w:rsidR="00C326AF" w:rsidRPr="00AD2958">
        <w:rPr>
          <w:rFonts w:ascii="Calibri" w:hAnsi="Calibri" w:cs="Calibri"/>
          <w:spacing w:val="15"/>
          <w:sz w:val="24"/>
          <w:szCs w:val="24"/>
        </w:rPr>
        <w:t xml:space="preserve"> </w:t>
      </w:r>
      <w:r w:rsidR="00C326AF" w:rsidRPr="00AD2958">
        <w:rPr>
          <w:rFonts w:ascii="Calibri" w:hAnsi="Calibri" w:cs="Calibri"/>
          <w:sz w:val="24"/>
          <w:szCs w:val="24"/>
        </w:rPr>
        <w:t>sign</w:t>
      </w:r>
      <w:r w:rsidR="00C326AF" w:rsidRPr="00AD2958">
        <w:rPr>
          <w:rFonts w:ascii="Calibri" w:hAnsi="Calibri" w:cs="Calibri"/>
          <w:spacing w:val="11"/>
          <w:sz w:val="24"/>
          <w:szCs w:val="24"/>
        </w:rPr>
        <w:t xml:space="preserve"> </w:t>
      </w:r>
      <w:r w:rsidR="00C326AF" w:rsidRPr="00AD2958">
        <w:rPr>
          <w:rFonts w:ascii="Calibri" w:hAnsi="Calibri" w:cs="Calibri"/>
          <w:sz w:val="24"/>
          <w:szCs w:val="24"/>
        </w:rPr>
        <w:t>reading</w:t>
      </w:r>
      <w:r w:rsidR="00C326AF" w:rsidRPr="00AD2958">
        <w:rPr>
          <w:rFonts w:ascii="Calibri" w:hAnsi="Calibri" w:cs="Calibri"/>
          <w:spacing w:val="12"/>
          <w:sz w:val="24"/>
          <w:szCs w:val="24"/>
        </w:rPr>
        <w:t xml:space="preserve"> </w:t>
      </w:r>
      <w:r w:rsidR="00C326AF" w:rsidRPr="00AD2958">
        <w:rPr>
          <w:rFonts w:ascii="Calibri" w:hAnsi="Calibri" w:cs="Calibri"/>
          <w:sz w:val="24"/>
          <w:szCs w:val="24"/>
        </w:rPr>
        <w:t>“wash</w:t>
      </w:r>
      <w:r w:rsidR="00C326AF" w:rsidRPr="00AD2958">
        <w:rPr>
          <w:rFonts w:ascii="Calibri" w:hAnsi="Calibri" w:cs="Calibri"/>
          <w:spacing w:val="15"/>
          <w:sz w:val="24"/>
          <w:szCs w:val="24"/>
        </w:rPr>
        <w:t xml:space="preserve"> </w:t>
      </w:r>
      <w:r w:rsidR="00C326AF" w:rsidRPr="00AD2958">
        <w:rPr>
          <w:rFonts w:ascii="Calibri" w:hAnsi="Calibri" w:cs="Calibri"/>
          <w:sz w:val="24"/>
          <w:szCs w:val="24"/>
        </w:rPr>
        <w:t>in</w:t>
      </w:r>
      <w:r w:rsidR="00C326AF" w:rsidRPr="00AD2958">
        <w:rPr>
          <w:rFonts w:ascii="Calibri" w:hAnsi="Calibri" w:cs="Calibri"/>
          <w:spacing w:val="15"/>
          <w:sz w:val="24"/>
          <w:szCs w:val="24"/>
        </w:rPr>
        <w:t xml:space="preserve"> </w:t>
      </w:r>
      <w:r w:rsidR="00C326AF" w:rsidRPr="00AD2958">
        <w:rPr>
          <w:rFonts w:ascii="Calibri" w:hAnsi="Calibri" w:cs="Calibri"/>
          <w:sz w:val="24"/>
          <w:szCs w:val="24"/>
        </w:rPr>
        <w:t>warm</w:t>
      </w:r>
      <w:r w:rsidR="00C326AF" w:rsidRPr="00AD2958">
        <w:rPr>
          <w:rFonts w:ascii="Calibri" w:hAnsi="Calibri" w:cs="Calibri"/>
          <w:spacing w:val="15"/>
          <w:sz w:val="24"/>
          <w:szCs w:val="24"/>
        </w:rPr>
        <w:t xml:space="preserve"> </w:t>
      </w:r>
      <w:r w:rsidR="00C326AF" w:rsidRPr="00AD2958">
        <w:rPr>
          <w:rFonts w:ascii="Calibri" w:hAnsi="Calibri" w:cs="Calibri"/>
          <w:sz w:val="24"/>
          <w:szCs w:val="24"/>
        </w:rPr>
        <w:t>water</w:t>
      </w:r>
      <w:r w:rsidR="00C326AF" w:rsidRPr="00AD2958">
        <w:rPr>
          <w:rFonts w:ascii="Calibri" w:hAnsi="Calibri" w:cs="Calibri"/>
          <w:spacing w:val="11"/>
          <w:sz w:val="24"/>
          <w:szCs w:val="24"/>
        </w:rPr>
        <w:t xml:space="preserve"> </w:t>
      </w:r>
      <w:r w:rsidR="00C326AF" w:rsidRPr="00AD2958">
        <w:rPr>
          <w:rFonts w:ascii="Calibri" w:hAnsi="Calibri" w:cs="Calibri"/>
          <w:sz w:val="24"/>
          <w:szCs w:val="24"/>
        </w:rPr>
        <w:t>using hand</w:t>
      </w:r>
      <w:r w:rsidR="00C326AF" w:rsidRPr="00AD2958">
        <w:rPr>
          <w:rFonts w:ascii="Calibri" w:hAnsi="Calibri" w:cs="Calibri"/>
          <w:spacing w:val="-1"/>
          <w:sz w:val="24"/>
          <w:szCs w:val="24"/>
        </w:rPr>
        <w:t xml:space="preserve"> </w:t>
      </w:r>
      <w:r w:rsidR="00C326AF" w:rsidRPr="00AD2958">
        <w:rPr>
          <w:rFonts w:ascii="Calibri" w:hAnsi="Calibri" w:cs="Calibri"/>
          <w:sz w:val="24"/>
          <w:szCs w:val="24"/>
        </w:rPr>
        <w:t>soap”</w:t>
      </w:r>
    </w:p>
    <w:p w14:paraId="43C410F2" w14:textId="77777777" w:rsidR="00AD2958" w:rsidRDefault="00C326AF" w:rsidP="00AD2958">
      <w:pPr>
        <w:numPr>
          <w:ilvl w:val="2"/>
          <w:numId w:val="4"/>
        </w:numPr>
        <w:tabs>
          <w:tab w:val="left" w:pos="1390"/>
        </w:tabs>
        <w:kinsoku w:val="0"/>
        <w:overflowPunct w:val="0"/>
        <w:autoSpaceDE w:val="0"/>
        <w:autoSpaceDN w:val="0"/>
        <w:adjustRightInd w:val="0"/>
        <w:spacing w:before="42" w:after="0" w:line="240" w:lineRule="auto"/>
        <w:ind w:left="1553" w:hanging="360"/>
        <w:rPr>
          <w:rFonts w:ascii="Calibri" w:hAnsi="Calibri" w:cs="Calibri"/>
          <w:sz w:val="24"/>
          <w:szCs w:val="24"/>
        </w:rPr>
      </w:pPr>
      <w:r w:rsidRPr="00AD2958">
        <w:rPr>
          <w:rFonts w:ascii="Calibri" w:hAnsi="Calibri" w:cs="Calibri"/>
          <w:sz w:val="24"/>
          <w:szCs w:val="24"/>
        </w:rPr>
        <w:t>UV torch and Glo Gel (or cooking oil and cinnamon, or hand moisturiser and glitter)</w:t>
      </w:r>
    </w:p>
    <w:p w14:paraId="46343CE3" w14:textId="0C94CE89" w:rsidR="00C326AF" w:rsidRPr="00AD2958" w:rsidRDefault="00C326AF" w:rsidP="00AD2958">
      <w:pPr>
        <w:numPr>
          <w:ilvl w:val="2"/>
          <w:numId w:val="4"/>
        </w:numPr>
        <w:tabs>
          <w:tab w:val="left" w:pos="1390"/>
        </w:tabs>
        <w:kinsoku w:val="0"/>
        <w:overflowPunct w:val="0"/>
        <w:autoSpaceDE w:val="0"/>
        <w:autoSpaceDN w:val="0"/>
        <w:adjustRightInd w:val="0"/>
        <w:spacing w:before="42" w:after="0" w:line="240" w:lineRule="auto"/>
        <w:ind w:left="1553" w:hanging="360"/>
        <w:rPr>
          <w:rFonts w:ascii="Calibri" w:hAnsi="Calibri" w:cs="Calibri"/>
          <w:sz w:val="24"/>
          <w:szCs w:val="24"/>
        </w:rPr>
      </w:pPr>
      <w:r w:rsidRPr="00AD2958">
        <w:rPr>
          <w:rFonts w:ascii="Calibri" w:hAnsi="Calibri" w:cs="Calibri"/>
          <w:sz w:val="24"/>
          <w:szCs w:val="24"/>
        </w:rPr>
        <w:t>Hand soap</w:t>
      </w:r>
    </w:p>
    <w:p w14:paraId="5D109EEA" w14:textId="77777777" w:rsidR="00C326AF" w:rsidRPr="00C326AF" w:rsidRDefault="00C326AF" w:rsidP="00AD2958">
      <w:pPr>
        <w:numPr>
          <w:ilvl w:val="2"/>
          <w:numId w:val="4"/>
        </w:numPr>
        <w:tabs>
          <w:tab w:val="left" w:pos="1390"/>
        </w:tabs>
        <w:kinsoku w:val="0"/>
        <w:overflowPunct w:val="0"/>
        <w:autoSpaceDE w:val="0"/>
        <w:autoSpaceDN w:val="0"/>
        <w:adjustRightInd w:val="0"/>
        <w:spacing w:before="42" w:after="0" w:line="240" w:lineRule="auto"/>
        <w:ind w:left="1553" w:hanging="360"/>
        <w:rPr>
          <w:rFonts w:ascii="Calibri" w:hAnsi="Calibri" w:cs="Calibri"/>
          <w:sz w:val="24"/>
          <w:szCs w:val="24"/>
        </w:rPr>
      </w:pPr>
      <w:r w:rsidRPr="00C326AF">
        <w:rPr>
          <w:rFonts w:ascii="Calibri" w:hAnsi="Calibri" w:cs="Calibri"/>
          <w:sz w:val="24"/>
          <w:szCs w:val="24"/>
        </w:rPr>
        <w:t>Hand basin or</w:t>
      </w:r>
      <w:r w:rsidRPr="00AD2958">
        <w:rPr>
          <w:rFonts w:ascii="Calibri" w:hAnsi="Calibri" w:cs="Calibri"/>
          <w:sz w:val="24"/>
          <w:szCs w:val="24"/>
        </w:rPr>
        <w:t xml:space="preserve"> </w:t>
      </w:r>
      <w:r w:rsidRPr="00C326AF">
        <w:rPr>
          <w:rFonts w:ascii="Calibri" w:hAnsi="Calibri" w:cs="Calibri"/>
          <w:sz w:val="24"/>
          <w:szCs w:val="24"/>
        </w:rPr>
        <w:t>sink</w:t>
      </w:r>
    </w:p>
    <w:p w14:paraId="61AD57AA" w14:textId="77777777" w:rsidR="00C326AF" w:rsidRPr="00C326AF" w:rsidRDefault="00C326AF" w:rsidP="00AD2958">
      <w:pPr>
        <w:numPr>
          <w:ilvl w:val="2"/>
          <w:numId w:val="4"/>
        </w:numPr>
        <w:tabs>
          <w:tab w:val="left" w:pos="1390"/>
        </w:tabs>
        <w:kinsoku w:val="0"/>
        <w:overflowPunct w:val="0"/>
        <w:autoSpaceDE w:val="0"/>
        <w:autoSpaceDN w:val="0"/>
        <w:adjustRightInd w:val="0"/>
        <w:spacing w:before="42" w:after="0" w:line="240" w:lineRule="auto"/>
        <w:ind w:left="1553" w:hanging="360"/>
        <w:rPr>
          <w:rFonts w:ascii="Calibri" w:hAnsi="Calibri" w:cs="Calibri"/>
          <w:sz w:val="24"/>
          <w:szCs w:val="24"/>
        </w:rPr>
      </w:pPr>
      <w:r w:rsidRPr="00C326AF">
        <w:rPr>
          <w:rFonts w:ascii="Calibri" w:hAnsi="Calibri" w:cs="Calibri"/>
          <w:sz w:val="24"/>
          <w:szCs w:val="24"/>
        </w:rPr>
        <w:t>Paper</w:t>
      </w:r>
      <w:r w:rsidRPr="00AD2958">
        <w:rPr>
          <w:rFonts w:ascii="Calibri" w:hAnsi="Calibri" w:cs="Calibri"/>
          <w:sz w:val="24"/>
          <w:szCs w:val="24"/>
        </w:rPr>
        <w:t xml:space="preserve"> </w:t>
      </w:r>
      <w:r w:rsidRPr="00C326AF">
        <w:rPr>
          <w:rFonts w:ascii="Calibri" w:hAnsi="Calibri" w:cs="Calibri"/>
          <w:sz w:val="24"/>
          <w:szCs w:val="24"/>
        </w:rPr>
        <w:t>towels</w:t>
      </w:r>
    </w:p>
    <w:p w14:paraId="5208FABC" w14:textId="77777777" w:rsidR="00C326AF" w:rsidRPr="00C326AF" w:rsidRDefault="00C326AF" w:rsidP="00AD2958">
      <w:pPr>
        <w:numPr>
          <w:ilvl w:val="2"/>
          <w:numId w:val="4"/>
        </w:numPr>
        <w:tabs>
          <w:tab w:val="left" w:pos="1390"/>
        </w:tabs>
        <w:kinsoku w:val="0"/>
        <w:overflowPunct w:val="0"/>
        <w:autoSpaceDE w:val="0"/>
        <w:autoSpaceDN w:val="0"/>
        <w:adjustRightInd w:val="0"/>
        <w:spacing w:before="42" w:after="0" w:line="240" w:lineRule="auto"/>
        <w:ind w:left="1553" w:hanging="360"/>
        <w:rPr>
          <w:rFonts w:ascii="Calibri" w:hAnsi="Calibri" w:cs="Calibri"/>
          <w:sz w:val="24"/>
          <w:szCs w:val="24"/>
        </w:rPr>
      </w:pPr>
      <w:r w:rsidRPr="00C326AF">
        <w:rPr>
          <w:rFonts w:ascii="Calibri" w:hAnsi="Calibri" w:cs="Calibri"/>
          <w:sz w:val="24"/>
          <w:szCs w:val="24"/>
        </w:rPr>
        <w:t>Six steps of handwashing</w:t>
      </w:r>
      <w:r w:rsidRPr="00AD2958">
        <w:rPr>
          <w:rFonts w:ascii="Calibri" w:hAnsi="Calibri" w:cs="Calibri"/>
          <w:sz w:val="24"/>
          <w:szCs w:val="24"/>
        </w:rPr>
        <w:t xml:space="preserve"> </w:t>
      </w:r>
      <w:r w:rsidRPr="00C326AF">
        <w:rPr>
          <w:rFonts w:ascii="Calibri" w:hAnsi="Calibri" w:cs="Calibri"/>
          <w:sz w:val="24"/>
          <w:szCs w:val="24"/>
        </w:rPr>
        <w:t>poster</w:t>
      </w:r>
    </w:p>
    <w:p w14:paraId="55272D70" w14:textId="77777777" w:rsidR="00C326AF" w:rsidRPr="00C326AF" w:rsidRDefault="00C326AF" w:rsidP="00C326AF">
      <w:pPr>
        <w:kinsoku w:val="0"/>
        <w:overflowPunct w:val="0"/>
        <w:autoSpaceDE w:val="0"/>
        <w:autoSpaceDN w:val="0"/>
        <w:adjustRightInd w:val="0"/>
        <w:spacing w:after="0" w:line="240" w:lineRule="auto"/>
        <w:rPr>
          <w:rFonts w:ascii="Calibri" w:hAnsi="Calibri" w:cs="Calibri"/>
          <w:sz w:val="20"/>
          <w:szCs w:val="20"/>
        </w:rPr>
      </w:pPr>
    </w:p>
    <w:p w14:paraId="5B06F262" w14:textId="77777777" w:rsidR="00E33DED" w:rsidRDefault="00E33DED" w:rsidP="00C326AF">
      <w:pPr>
        <w:kinsoku w:val="0"/>
        <w:overflowPunct w:val="0"/>
        <w:autoSpaceDE w:val="0"/>
        <w:autoSpaceDN w:val="0"/>
        <w:adjustRightInd w:val="0"/>
        <w:spacing w:before="149" w:after="0" w:line="276" w:lineRule="auto"/>
        <w:ind w:left="112" w:right="119"/>
        <w:rPr>
          <w:rFonts w:ascii="Calibri" w:hAnsi="Calibri" w:cs="Calibri"/>
          <w:sz w:val="24"/>
          <w:szCs w:val="24"/>
        </w:rPr>
      </w:pPr>
      <w:r w:rsidRPr="00E33DED">
        <w:rPr>
          <w:rFonts w:ascii="Calibri" w:hAnsi="Calibri" w:cs="Calibri"/>
          <w:b/>
          <w:sz w:val="24"/>
          <w:szCs w:val="24"/>
        </w:rPr>
        <w:t>Risk Assessment:</w:t>
      </w:r>
      <w:r w:rsidRPr="00E33DED">
        <w:rPr>
          <w:rFonts w:ascii="Calibri" w:hAnsi="Calibri" w:cs="Calibri"/>
          <w:sz w:val="24"/>
          <w:szCs w:val="24"/>
        </w:rPr>
        <w:t xml:space="preserve"> In the event of an outbreak of infection you may need to modify this activity to ensure social distancing or other criteria according to your school’s policy. In this case, one idea would be to transfer the gel by having students touch objects and see how the gel transfers from hands to surfaces (or vice versa), with the handwashing to follow. Please email the e-Bug team at e-Bug@phe.gov.uk if you wish to discuss ideas or modifications to this activity that are needed to follow guidelines in your setting.</w:t>
      </w:r>
    </w:p>
    <w:p w14:paraId="348D8B7E" w14:textId="77777777" w:rsidR="00C326AF" w:rsidRPr="00C326AF" w:rsidRDefault="00E33DED" w:rsidP="00C326AF">
      <w:pPr>
        <w:kinsoku w:val="0"/>
        <w:overflowPunct w:val="0"/>
        <w:autoSpaceDE w:val="0"/>
        <w:autoSpaceDN w:val="0"/>
        <w:adjustRightInd w:val="0"/>
        <w:spacing w:before="149" w:after="0" w:line="276" w:lineRule="auto"/>
        <w:ind w:left="112" w:right="119"/>
        <w:rPr>
          <w:rFonts w:ascii="Calibri" w:hAnsi="Calibri" w:cs="Calibri"/>
          <w:sz w:val="24"/>
          <w:szCs w:val="24"/>
        </w:rPr>
      </w:pPr>
      <w:r>
        <w:rPr>
          <w:rFonts w:ascii="Calibri" w:hAnsi="Calibri" w:cs="Calibri"/>
          <w:sz w:val="24"/>
          <w:szCs w:val="24"/>
        </w:rPr>
        <w:t>E</w:t>
      </w:r>
      <w:r w:rsidR="00C326AF" w:rsidRPr="00C326AF">
        <w:rPr>
          <w:rFonts w:ascii="Calibri" w:hAnsi="Calibri" w:cs="Calibri"/>
          <w:sz w:val="24"/>
          <w:szCs w:val="24"/>
        </w:rPr>
        <w:t>nsure no allergies or sensitivities to soap or cinnamon, or moisturiser or glitter (if using).</w:t>
      </w:r>
    </w:p>
    <w:p w14:paraId="352D3E36" w14:textId="77777777" w:rsidR="00C326AF" w:rsidRPr="00C326AF" w:rsidRDefault="00C326AF" w:rsidP="00C326AF">
      <w:pPr>
        <w:kinsoku w:val="0"/>
        <w:overflowPunct w:val="0"/>
        <w:autoSpaceDE w:val="0"/>
        <w:autoSpaceDN w:val="0"/>
        <w:adjustRightInd w:val="0"/>
        <w:spacing w:after="0" w:line="240" w:lineRule="auto"/>
        <w:rPr>
          <w:rFonts w:ascii="Calibri" w:hAnsi="Calibri" w:cs="Calibri"/>
          <w:sz w:val="24"/>
          <w:szCs w:val="24"/>
        </w:rPr>
      </w:pPr>
    </w:p>
    <w:p w14:paraId="23B86480" w14:textId="77777777" w:rsidR="00C326AF" w:rsidRPr="00C326AF" w:rsidRDefault="00C326AF" w:rsidP="003B5C19">
      <w:pPr>
        <w:pStyle w:val="Heading2"/>
      </w:pPr>
      <w:r w:rsidRPr="00C326AF">
        <w:t>Use the introduction in the lesson plan to discuss:</w:t>
      </w:r>
    </w:p>
    <w:p w14:paraId="73F455E4" w14:textId="77777777" w:rsidR="00C326AF" w:rsidRPr="00C326AF" w:rsidRDefault="00C326AF" w:rsidP="00C326AF">
      <w:pPr>
        <w:numPr>
          <w:ilvl w:val="0"/>
          <w:numId w:val="2"/>
        </w:numPr>
        <w:tabs>
          <w:tab w:val="left" w:pos="834"/>
        </w:tabs>
        <w:kinsoku w:val="0"/>
        <w:overflowPunct w:val="0"/>
        <w:autoSpaceDE w:val="0"/>
        <w:autoSpaceDN w:val="0"/>
        <w:adjustRightInd w:val="0"/>
        <w:spacing w:before="206" w:after="0" w:line="240" w:lineRule="auto"/>
        <w:rPr>
          <w:rFonts w:ascii="Calibri" w:hAnsi="Calibri" w:cs="Calibri"/>
          <w:sz w:val="24"/>
          <w:szCs w:val="24"/>
        </w:rPr>
      </w:pPr>
      <w:r w:rsidRPr="00C326AF">
        <w:rPr>
          <w:rFonts w:ascii="Calibri" w:hAnsi="Calibri" w:cs="Calibri"/>
          <w:sz w:val="24"/>
          <w:szCs w:val="24"/>
        </w:rPr>
        <w:t>Current handwashing</w:t>
      </w:r>
      <w:r w:rsidRPr="00C326AF">
        <w:rPr>
          <w:rFonts w:ascii="Calibri" w:hAnsi="Calibri" w:cs="Calibri"/>
          <w:spacing w:val="-1"/>
          <w:sz w:val="24"/>
          <w:szCs w:val="24"/>
        </w:rPr>
        <w:t xml:space="preserve"> </w:t>
      </w:r>
      <w:r w:rsidRPr="00C326AF">
        <w:rPr>
          <w:rFonts w:ascii="Calibri" w:hAnsi="Calibri" w:cs="Calibri"/>
          <w:sz w:val="24"/>
          <w:szCs w:val="24"/>
        </w:rPr>
        <w:t>practices</w:t>
      </w:r>
    </w:p>
    <w:p w14:paraId="551EB596" w14:textId="3D0E5BED" w:rsidR="00C326AF" w:rsidRPr="001E2BCA" w:rsidRDefault="00C326AF" w:rsidP="001E2BCA">
      <w:pPr>
        <w:numPr>
          <w:ilvl w:val="0"/>
          <w:numId w:val="2"/>
        </w:numPr>
        <w:tabs>
          <w:tab w:val="left" w:pos="834"/>
        </w:tabs>
        <w:kinsoku w:val="0"/>
        <w:overflowPunct w:val="0"/>
        <w:autoSpaceDE w:val="0"/>
        <w:autoSpaceDN w:val="0"/>
        <w:adjustRightInd w:val="0"/>
        <w:spacing w:before="43" w:after="0" w:line="273" w:lineRule="auto"/>
        <w:ind w:right="118"/>
        <w:rPr>
          <w:rFonts w:ascii="Calibri" w:hAnsi="Calibri" w:cs="Calibri"/>
          <w:sz w:val="24"/>
          <w:szCs w:val="24"/>
        </w:rPr>
      </w:pPr>
      <w:r w:rsidRPr="00C326AF">
        <w:rPr>
          <w:rFonts w:ascii="Calibri" w:hAnsi="Calibri" w:cs="Calibri"/>
          <w:sz w:val="24"/>
          <w:szCs w:val="24"/>
        </w:rPr>
        <w:t>How</w:t>
      </w:r>
      <w:r w:rsidRPr="00C326AF">
        <w:rPr>
          <w:rFonts w:ascii="Calibri" w:hAnsi="Calibri" w:cs="Calibri"/>
          <w:spacing w:val="30"/>
          <w:sz w:val="24"/>
          <w:szCs w:val="24"/>
        </w:rPr>
        <w:t xml:space="preserve"> </w:t>
      </w:r>
      <w:r w:rsidRPr="00C326AF">
        <w:rPr>
          <w:rFonts w:ascii="Calibri" w:hAnsi="Calibri" w:cs="Calibri"/>
          <w:sz w:val="24"/>
          <w:szCs w:val="24"/>
        </w:rPr>
        <w:t>microbes</w:t>
      </w:r>
      <w:r w:rsidRPr="00C326AF">
        <w:rPr>
          <w:rFonts w:ascii="Calibri" w:hAnsi="Calibri" w:cs="Calibri"/>
          <w:spacing w:val="28"/>
          <w:sz w:val="24"/>
          <w:szCs w:val="24"/>
        </w:rPr>
        <w:t xml:space="preserve"> </w:t>
      </w:r>
      <w:r w:rsidRPr="00C326AF">
        <w:rPr>
          <w:rFonts w:ascii="Calibri" w:hAnsi="Calibri" w:cs="Calibri"/>
          <w:sz w:val="24"/>
          <w:szCs w:val="24"/>
        </w:rPr>
        <w:t>can</w:t>
      </w:r>
      <w:r w:rsidRPr="00C326AF">
        <w:rPr>
          <w:rFonts w:ascii="Calibri" w:hAnsi="Calibri" w:cs="Calibri"/>
          <w:spacing w:val="30"/>
          <w:sz w:val="24"/>
          <w:szCs w:val="24"/>
        </w:rPr>
        <w:t xml:space="preserve"> </w:t>
      </w:r>
      <w:r w:rsidRPr="00C326AF">
        <w:rPr>
          <w:rFonts w:ascii="Calibri" w:hAnsi="Calibri" w:cs="Calibri"/>
          <w:sz w:val="24"/>
          <w:szCs w:val="24"/>
        </w:rPr>
        <w:t>spread</w:t>
      </w:r>
      <w:r w:rsidRPr="00C326AF">
        <w:rPr>
          <w:rFonts w:ascii="Calibri" w:hAnsi="Calibri" w:cs="Calibri"/>
          <w:spacing w:val="30"/>
          <w:sz w:val="24"/>
          <w:szCs w:val="24"/>
        </w:rPr>
        <w:t xml:space="preserve"> </w:t>
      </w:r>
      <w:r w:rsidRPr="00C326AF">
        <w:rPr>
          <w:rFonts w:ascii="Calibri" w:hAnsi="Calibri" w:cs="Calibri"/>
          <w:sz w:val="24"/>
          <w:szCs w:val="24"/>
        </w:rPr>
        <w:t>from</w:t>
      </w:r>
      <w:r w:rsidRPr="00C326AF">
        <w:rPr>
          <w:rFonts w:ascii="Calibri" w:hAnsi="Calibri" w:cs="Calibri"/>
          <w:spacing w:val="28"/>
          <w:sz w:val="24"/>
          <w:szCs w:val="24"/>
        </w:rPr>
        <w:t xml:space="preserve"> </w:t>
      </w:r>
      <w:r w:rsidRPr="00C326AF">
        <w:rPr>
          <w:rFonts w:ascii="Calibri" w:hAnsi="Calibri" w:cs="Calibri"/>
          <w:sz w:val="24"/>
          <w:szCs w:val="24"/>
        </w:rPr>
        <w:t>our</w:t>
      </w:r>
      <w:r w:rsidRPr="00C326AF">
        <w:rPr>
          <w:rFonts w:ascii="Calibri" w:hAnsi="Calibri" w:cs="Calibri"/>
          <w:spacing w:val="28"/>
          <w:sz w:val="24"/>
          <w:szCs w:val="24"/>
        </w:rPr>
        <w:t xml:space="preserve"> </w:t>
      </w:r>
      <w:r w:rsidRPr="00C326AF">
        <w:rPr>
          <w:rFonts w:ascii="Calibri" w:hAnsi="Calibri" w:cs="Calibri"/>
          <w:sz w:val="24"/>
          <w:szCs w:val="24"/>
        </w:rPr>
        <w:t>hands</w:t>
      </w:r>
      <w:r w:rsidRPr="00C326AF">
        <w:rPr>
          <w:rFonts w:ascii="Calibri" w:hAnsi="Calibri" w:cs="Calibri"/>
          <w:spacing w:val="25"/>
          <w:sz w:val="24"/>
          <w:szCs w:val="24"/>
        </w:rPr>
        <w:t xml:space="preserve"> </w:t>
      </w:r>
      <w:r w:rsidRPr="00C326AF">
        <w:rPr>
          <w:rFonts w:ascii="Calibri" w:hAnsi="Calibri" w:cs="Calibri"/>
          <w:sz w:val="24"/>
          <w:szCs w:val="24"/>
        </w:rPr>
        <w:t>to</w:t>
      </w:r>
      <w:r w:rsidRPr="00C326AF">
        <w:rPr>
          <w:rFonts w:ascii="Calibri" w:hAnsi="Calibri" w:cs="Calibri"/>
          <w:spacing w:val="26"/>
          <w:sz w:val="24"/>
          <w:szCs w:val="24"/>
        </w:rPr>
        <w:t xml:space="preserve"> </w:t>
      </w:r>
      <w:r w:rsidRPr="00C326AF">
        <w:rPr>
          <w:rFonts w:ascii="Calibri" w:hAnsi="Calibri" w:cs="Calibri"/>
          <w:sz w:val="24"/>
          <w:szCs w:val="24"/>
        </w:rPr>
        <w:t>our</w:t>
      </w:r>
      <w:r w:rsidRPr="00C326AF">
        <w:rPr>
          <w:rFonts w:ascii="Calibri" w:hAnsi="Calibri" w:cs="Calibri"/>
          <w:spacing w:val="28"/>
          <w:sz w:val="24"/>
          <w:szCs w:val="24"/>
        </w:rPr>
        <w:t xml:space="preserve"> </w:t>
      </w:r>
      <w:r w:rsidRPr="00C326AF">
        <w:rPr>
          <w:rFonts w:ascii="Calibri" w:hAnsi="Calibri" w:cs="Calibri"/>
          <w:sz w:val="24"/>
          <w:szCs w:val="24"/>
        </w:rPr>
        <w:t>faces</w:t>
      </w:r>
      <w:r w:rsidRPr="00C326AF">
        <w:rPr>
          <w:rFonts w:ascii="Calibri" w:hAnsi="Calibri" w:cs="Calibri"/>
          <w:spacing w:val="28"/>
          <w:sz w:val="24"/>
          <w:szCs w:val="24"/>
        </w:rPr>
        <w:t xml:space="preserve"> </w:t>
      </w:r>
      <w:r w:rsidRPr="00C326AF">
        <w:rPr>
          <w:rFonts w:ascii="Calibri" w:hAnsi="Calibri" w:cs="Calibri"/>
          <w:sz w:val="24"/>
          <w:szCs w:val="24"/>
        </w:rPr>
        <w:t>and</w:t>
      </w:r>
      <w:r w:rsidRPr="00C326AF">
        <w:rPr>
          <w:rFonts w:ascii="Calibri" w:hAnsi="Calibri" w:cs="Calibri"/>
          <w:spacing w:val="26"/>
          <w:sz w:val="24"/>
          <w:szCs w:val="24"/>
        </w:rPr>
        <w:t xml:space="preserve"> </w:t>
      </w:r>
      <w:r w:rsidRPr="00C326AF">
        <w:rPr>
          <w:rFonts w:ascii="Calibri" w:hAnsi="Calibri" w:cs="Calibri"/>
          <w:sz w:val="24"/>
          <w:szCs w:val="24"/>
        </w:rPr>
        <w:t>to</w:t>
      </w:r>
      <w:r w:rsidRPr="00C326AF">
        <w:rPr>
          <w:rFonts w:ascii="Calibri" w:hAnsi="Calibri" w:cs="Calibri"/>
          <w:spacing w:val="26"/>
          <w:sz w:val="24"/>
          <w:szCs w:val="24"/>
        </w:rPr>
        <w:t xml:space="preserve"> </w:t>
      </w:r>
      <w:r w:rsidRPr="00C326AF">
        <w:rPr>
          <w:rFonts w:ascii="Calibri" w:hAnsi="Calibri" w:cs="Calibri"/>
          <w:sz w:val="24"/>
          <w:szCs w:val="24"/>
        </w:rPr>
        <w:t>other</w:t>
      </w:r>
      <w:r w:rsidRPr="00C326AF">
        <w:rPr>
          <w:rFonts w:ascii="Calibri" w:hAnsi="Calibri" w:cs="Calibri"/>
          <w:spacing w:val="28"/>
          <w:sz w:val="24"/>
          <w:szCs w:val="24"/>
        </w:rPr>
        <w:t xml:space="preserve"> </w:t>
      </w:r>
      <w:r w:rsidRPr="00C326AF">
        <w:rPr>
          <w:rFonts w:ascii="Calibri" w:hAnsi="Calibri" w:cs="Calibri"/>
          <w:sz w:val="24"/>
          <w:szCs w:val="24"/>
        </w:rPr>
        <w:t>classmates</w:t>
      </w:r>
      <w:r w:rsidRPr="00C326AF">
        <w:rPr>
          <w:rFonts w:ascii="Calibri" w:hAnsi="Calibri" w:cs="Calibri"/>
          <w:spacing w:val="28"/>
          <w:sz w:val="24"/>
          <w:szCs w:val="24"/>
        </w:rPr>
        <w:t xml:space="preserve"> </w:t>
      </w:r>
      <w:r w:rsidRPr="00C326AF">
        <w:rPr>
          <w:rFonts w:ascii="Calibri" w:hAnsi="Calibri" w:cs="Calibri"/>
          <w:sz w:val="24"/>
          <w:szCs w:val="24"/>
        </w:rPr>
        <w:t>through touch</w:t>
      </w:r>
    </w:p>
    <w:p w14:paraId="16290FF0" w14:textId="77777777" w:rsidR="00C326AF" w:rsidRPr="00C326AF" w:rsidRDefault="00C326AF" w:rsidP="003B5C19">
      <w:pPr>
        <w:pStyle w:val="Heading2"/>
      </w:pPr>
      <w:r w:rsidRPr="00C326AF">
        <w:t>Use the following steps as a guide to implement this activity:</w:t>
      </w:r>
    </w:p>
    <w:p w14:paraId="405538DD" w14:textId="67B8369B" w:rsidR="00C326AF" w:rsidRPr="00C326AF" w:rsidRDefault="00C326AF" w:rsidP="00C326AF">
      <w:pPr>
        <w:numPr>
          <w:ilvl w:val="0"/>
          <w:numId w:val="1"/>
        </w:numPr>
        <w:tabs>
          <w:tab w:val="left" w:pos="351"/>
        </w:tabs>
        <w:kinsoku w:val="0"/>
        <w:overflowPunct w:val="0"/>
        <w:autoSpaceDE w:val="0"/>
        <w:autoSpaceDN w:val="0"/>
        <w:adjustRightInd w:val="0"/>
        <w:spacing w:before="207" w:after="0" w:line="240" w:lineRule="auto"/>
        <w:ind w:left="396" w:hanging="284"/>
        <w:rPr>
          <w:rFonts w:ascii="Calibri" w:hAnsi="Calibri" w:cs="Calibri"/>
          <w:sz w:val="24"/>
          <w:szCs w:val="24"/>
        </w:rPr>
      </w:pPr>
      <w:r w:rsidRPr="00C326AF">
        <w:rPr>
          <w:rFonts w:ascii="Calibri" w:hAnsi="Calibri" w:cs="Calibri"/>
          <w:sz w:val="24"/>
          <w:szCs w:val="24"/>
        </w:rPr>
        <w:t xml:space="preserve">Divide the </w:t>
      </w:r>
      <w:r w:rsidR="00F635DB">
        <w:rPr>
          <w:rFonts w:ascii="Calibri" w:hAnsi="Calibri" w:cs="Calibri"/>
          <w:sz w:val="24"/>
          <w:szCs w:val="24"/>
        </w:rPr>
        <w:t xml:space="preserve">group </w:t>
      </w:r>
      <w:r w:rsidRPr="00C326AF">
        <w:rPr>
          <w:rFonts w:ascii="Calibri" w:hAnsi="Calibri" w:cs="Calibri"/>
          <w:sz w:val="24"/>
          <w:szCs w:val="24"/>
        </w:rPr>
        <w:t>into four equal separate</w:t>
      </w:r>
      <w:r w:rsidRPr="00C326AF">
        <w:rPr>
          <w:rFonts w:ascii="Calibri" w:hAnsi="Calibri" w:cs="Calibri"/>
          <w:spacing w:val="-1"/>
          <w:sz w:val="24"/>
          <w:szCs w:val="24"/>
        </w:rPr>
        <w:t xml:space="preserve"> </w:t>
      </w:r>
      <w:r w:rsidRPr="00C326AF">
        <w:rPr>
          <w:rFonts w:ascii="Calibri" w:hAnsi="Calibri" w:cs="Calibri"/>
          <w:sz w:val="24"/>
          <w:szCs w:val="24"/>
        </w:rPr>
        <w:t>groups</w:t>
      </w:r>
    </w:p>
    <w:p w14:paraId="2073457D" w14:textId="6AE966DD" w:rsidR="00C326AF" w:rsidRPr="00C326AF" w:rsidRDefault="00C326AF" w:rsidP="00C326AF">
      <w:pPr>
        <w:numPr>
          <w:ilvl w:val="0"/>
          <w:numId w:val="1"/>
        </w:numPr>
        <w:tabs>
          <w:tab w:val="left" w:pos="358"/>
        </w:tabs>
        <w:kinsoku w:val="0"/>
        <w:overflowPunct w:val="0"/>
        <w:autoSpaceDE w:val="0"/>
        <w:autoSpaceDN w:val="0"/>
        <w:adjustRightInd w:val="0"/>
        <w:spacing w:before="177" w:after="0" w:line="276" w:lineRule="auto"/>
        <w:ind w:left="396" w:right="119" w:hanging="284"/>
        <w:rPr>
          <w:rFonts w:ascii="Calibri" w:hAnsi="Calibri" w:cs="Calibri"/>
          <w:sz w:val="24"/>
          <w:szCs w:val="24"/>
        </w:rPr>
      </w:pPr>
      <w:r w:rsidRPr="00C326AF">
        <w:rPr>
          <w:rFonts w:ascii="Calibri" w:hAnsi="Calibri" w:cs="Calibri"/>
          <w:sz w:val="24"/>
          <w:szCs w:val="24"/>
        </w:rPr>
        <w:lastRenderedPageBreak/>
        <w:t xml:space="preserve">Ask each participant to stand in a row one behind the other and designate groups as follows </w:t>
      </w:r>
    </w:p>
    <w:p w14:paraId="013D7FAA" w14:textId="38E2155D" w:rsidR="00C326AF" w:rsidRPr="00C326AF" w:rsidRDefault="00C326AF" w:rsidP="00C326AF">
      <w:pPr>
        <w:numPr>
          <w:ilvl w:val="1"/>
          <w:numId w:val="1"/>
        </w:numPr>
        <w:tabs>
          <w:tab w:val="left" w:pos="1196"/>
        </w:tabs>
        <w:kinsoku w:val="0"/>
        <w:overflowPunct w:val="0"/>
        <w:autoSpaceDE w:val="0"/>
        <w:autoSpaceDN w:val="0"/>
        <w:adjustRightInd w:val="0"/>
        <w:spacing w:before="133" w:after="0" w:line="240" w:lineRule="auto"/>
        <w:ind w:left="1195" w:hanging="230"/>
        <w:rPr>
          <w:rFonts w:ascii="Calibri" w:hAnsi="Calibri" w:cs="Calibri"/>
          <w:sz w:val="24"/>
          <w:szCs w:val="24"/>
        </w:rPr>
      </w:pPr>
      <w:r w:rsidRPr="00C326AF">
        <w:rPr>
          <w:rFonts w:ascii="Calibri" w:hAnsi="Calibri" w:cs="Calibri"/>
          <w:sz w:val="24"/>
          <w:szCs w:val="24"/>
        </w:rPr>
        <w:t>No hand washing b</w:t>
      </w:r>
      <w:r w:rsidR="00F635DB">
        <w:rPr>
          <w:rFonts w:ascii="Calibri" w:hAnsi="Calibri" w:cs="Calibri"/>
          <w:sz w:val="24"/>
          <w:szCs w:val="24"/>
        </w:rPr>
        <w:t>)</w:t>
      </w:r>
      <w:r w:rsidRPr="00C326AF">
        <w:rPr>
          <w:rFonts w:ascii="Calibri" w:hAnsi="Calibri" w:cs="Calibri"/>
          <w:sz w:val="24"/>
          <w:szCs w:val="24"/>
        </w:rPr>
        <w:t xml:space="preserve"> Wash hands in cold</w:t>
      </w:r>
      <w:r w:rsidRPr="00C326AF">
        <w:rPr>
          <w:rFonts w:ascii="Calibri" w:hAnsi="Calibri" w:cs="Calibri"/>
          <w:spacing w:val="-9"/>
          <w:sz w:val="24"/>
          <w:szCs w:val="24"/>
        </w:rPr>
        <w:t xml:space="preserve"> </w:t>
      </w:r>
      <w:r w:rsidRPr="00C326AF">
        <w:rPr>
          <w:rFonts w:ascii="Calibri" w:hAnsi="Calibri" w:cs="Calibri"/>
          <w:sz w:val="24"/>
          <w:szCs w:val="24"/>
        </w:rPr>
        <w:t>water</w:t>
      </w:r>
    </w:p>
    <w:p w14:paraId="2F575987" w14:textId="3F280CAC" w:rsidR="00C326AF" w:rsidRPr="00C326AF" w:rsidRDefault="00C326AF" w:rsidP="00C326AF">
      <w:pPr>
        <w:kinsoku w:val="0"/>
        <w:overflowPunct w:val="0"/>
        <w:autoSpaceDE w:val="0"/>
        <w:autoSpaceDN w:val="0"/>
        <w:adjustRightInd w:val="0"/>
        <w:spacing w:before="180" w:after="0" w:line="240" w:lineRule="auto"/>
        <w:ind w:left="965"/>
        <w:rPr>
          <w:rFonts w:ascii="Calibri" w:hAnsi="Calibri" w:cs="Calibri"/>
          <w:sz w:val="24"/>
          <w:szCs w:val="24"/>
        </w:rPr>
      </w:pPr>
      <w:r w:rsidRPr="00C326AF">
        <w:rPr>
          <w:rFonts w:ascii="Calibri" w:hAnsi="Calibri" w:cs="Calibri"/>
          <w:sz w:val="24"/>
          <w:szCs w:val="24"/>
        </w:rPr>
        <w:t>c</w:t>
      </w:r>
      <w:r w:rsidR="00F635DB">
        <w:rPr>
          <w:rFonts w:ascii="Calibri" w:hAnsi="Calibri" w:cs="Calibri"/>
          <w:sz w:val="24"/>
          <w:szCs w:val="24"/>
        </w:rPr>
        <w:t>)</w:t>
      </w:r>
      <w:r w:rsidRPr="00C326AF">
        <w:rPr>
          <w:rFonts w:ascii="Calibri" w:hAnsi="Calibri" w:cs="Calibri"/>
          <w:sz w:val="24"/>
          <w:szCs w:val="24"/>
        </w:rPr>
        <w:t xml:space="preserve"> Wash hand in warm water d</w:t>
      </w:r>
      <w:r w:rsidR="00F635DB">
        <w:rPr>
          <w:rFonts w:ascii="Calibri" w:hAnsi="Calibri" w:cs="Calibri"/>
          <w:sz w:val="24"/>
          <w:szCs w:val="24"/>
        </w:rPr>
        <w:t>)</w:t>
      </w:r>
      <w:r w:rsidRPr="00C326AF">
        <w:rPr>
          <w:rFonts w:ascii="Calibri" w:hAnsi="Calibri" w:cs="Calibri"/>
          <w:sz w:val="24"/>
          <w:szCs w:val="24"/>
        </w:rPr>
        <w:t xml:space="preserve"> Wash hands in warm water with soap</w:t>
      </w:r>
    </w:p>
    <w:p w14:paraId="45124F6F" w14:textId="77777777" w:rsidR="00C326AF" w:rsidRPr="00C326AF" w:rsidRDefault="00C326AF" w:rsidP="00C326AF">
      <w:pPr>
        <w:kinsoku w:val="0"/>
        <w:overflowPunct w:val="0"/>
        <w:autoSpaceDE w:val="0"/>
        <w:autoSpaceDN w:val="0"/>
        <w:adjustRightInd w:val="0"/>
        <w:spacing w:before="177" w:after="0" w:line="276" w:lineRule="auto"/>
        <w:ind w:left="396" w:right="116" w:hanging="284"/>
        <w:jc w:val="both"/>
        <w:rPr>
          <w:rFonts w:ascii="Calibri" w:hAnsi="Calibri" w:cs="Calibri"/>
          <w:sz w:val="24"/>
          <w:szCs w:val="24"/>
        </w:rPr>
      </w:pPr>
      <w:r w:rsidRPr="00C326AF">
        <w:rPr>
          <w:rFonts w:ascii="Calibri" w:hAnsi="Calibri" w:cs="Calibri"/>
          <w:sz w:val="24"/>
          <w:szCs w:val="24"/>
        </w:rPr>
        <w:t>3. Blindfold the lead person in each group and cover their hands in Glo Gel. The blindfold ensures that they don’t wash their hands any better than normal. Ask the lead person to wash their hands according to the group they are in (or just in their “normal way” if KS1).</w:t>
      </w:r>
    </w:p>
    <w:p w14:paraId="6A7E2DED" w14:textId="77777777" w:rsidR="00C326AF" w:rsidRPr="00C326AF" w:rsidRDefault="00C326AF" w:rsidP="00C326AF">
      <w:pPr>
        <w:kinsoku w:val="0"/>
        <w:overflowPunct w:val="0"/>
        <w:autoSpaceDE w:val="0"/>
        <w:autoSpaceDN w:val="0"/>
        <w:adjustRightInd w:val="0"/>
        <w:spacing w:before="177" w:after="0" w:line="276" w:lineRule="auto"/>
        <w:ind w:left="396" w:right="116" w:hanging="284"/>
        <w:jc w:val="both"/>
        <w:rPr>
          <w:rFonts w:ascii="Calibri" w:hAnsi="Calibri" w:cs="Calibri"/>
          <w:sz w:val="24"/>
          <w:szCs w:val="24"/>
        </w:rPr>
        <w:sectPr w:rsidR="00C326AF" w:rsidRPr="00C326AF">
          <w:headerReference w:type="default" r:id="rId8"/>
          <w:footerReference w:type="default" r:id="rId9"/>
          <w:type w:val="continuous"/>
          <w:pgSz w:w="11910" w:h="16840"/>
          <w:pgMar w:top="1580" w:right="1020" w:bottom="280" w:left="1020" w:header="720" w:footer="720" w:gutter="0"/>
          <w:cols w:space="720"/>
          <w:noEndnote/>
        </w:sectPr>
      </w:pPr>
    </w:p>
    <w:p w14:paraId="05B4C21B" w14:textId="77777777" w:rsidR="00C326AF" w:rsidRPr="00C326AF" w:rsidRDefault="00C326AF" w:rsidP="00C326AF">
      <w:pPr>
        <w:numPr>
          <w:ilvl w:val="0"/>
          <w:numId w:val="6"/>
        </w:numPr>
        <w:tabs>
          <w:tab w:val="left" w:pos="382"/>
        </w:tabs>
        <w:kinsoku w:val="0"/>
        <w:overflowPunct w:val="0"/>
        <w:autoSpaceDE w:val="0"/>
        <w:autoSpaceDN w:val="0"/>
        <w:adjustRightInd w:val="0"/>
        <w:spacing w:before="191" w:after="0" w:line="276" w:lineRule="auto"/>
        <w:ind w:right="109" w:hanging="284"/>
        <w:jc w:val="both"/>
        <w:rPr>
          <w:rFonts w:ascii="Calibri" w:hAnsi="Calibri" w:cs="Calibri"/>
          <w:sz w:val="24"/>
          <w:szCs w:val="24"/>
        </w:rPr>
      </w:pPr>
      <w:r w:rsidRPr="00C326AF">
        <w:rPr>
          <w:rFonts w:ascii="Calibri" w:hAnsi="Calibri" w:cs="Calibri"/>
          <w:sz w:val="24"/>
          <w:szCs w:val="24"/>
        </w:rPr>
        <w:t>Once completed, they should take off their blindfold, turn around and shake hands</w:t>
      </w:r>
      <w:r w:rsidRPr="00C326AF">
        <w:rPr>
          <w:rFonts w:ascii="Calibri" w:hAnsi="Calibri" w:cs="Calibri"/>
          <w:spacing w:val="-19"/>
          <w:sz w:val="24"/>
          <w:szCs w:val="24"/>
        </w:rPr>
        <w:t xml:space="preserve"> </w:t>
      </w:r>
      <w:r w:rsidRPr="00C326AF">
        <w:rPr>
          <w:rFonts w:ascii="Calibri" w:hAnsi="Calibri" w:cs="Calibri"/>
          <w:sz w:val="24"/>
          <w:szCs w:val="24"/>
        </w:rPr>
        <w:t>with the person behind them. It is important that they shake hands firmly and well. The second person should then shake hands with the third person and so on until everyone in the group has shaken hands with the person in front of them.</w:t>
      </w:r>
    </w:p>
    <w:p w14:paraId="02873398" w14:textId="77777777" w:rsidR="00C326AF" w:rsidRPr="00C326AF" w:rsidRDefault="00C326AF" w:rsidP="00C326AF">
      <w:pPr>
        <w:numPr>
          <w:ilvl w:val="0"/>
          <w:numId w:val="6"/>
        </w:numPr>
        <w:tabs>
          <w:tab w:val="left" w:pos="358"/>
        </w:tabs>
        <w:kinsoku w:val="0"/>
        <w:overflowPunct w:val="0"/>
        <w:autoSpaceDE w:val="0"/>
        <w:autoSpaceDN w:val="0"/>
        <w:adjustRightInd w:val="0"/>
        <w:spacing w:before="136" w:after="0" w:line="240" w:lineRule="auto"/>
        <w:ind w:left="357" w:hanging="245"/>
        <w:rPr>
          <w:rFonts w:ascii="Calibri" w:hAnsi="Calibri" w:cs="Calibri"/>
          <w:sz w:val="24"/>
          <w:szCs w:val="24"/>
        </w:rPr>
      </w:pPr>
      <w:r w:rsidRPr="00C326AF">
        <w:rPr>
          <w:rFonts w:ascii="Calibri" w:hAnsi="Calibri" w:cs="Calibri"/>
          <w:sz w:val="24"/>
          <w:szCs w:val="24"/>
        </w:rPr>
        <w:t>When</w:t>
      </w:r>
      <w:r w:rsidRPr="00C326AF">
        <w:rPr>
          <w:rFonts w:ascii="Calibri" w:hAnsi="Calibri" w:cs="Calibri"/>
          <w:spacing w:val="5"/>
          <w:sz w:val="24"/>
          <w:szCs w:val="24"/>
        </w:rPr>
        <w:t xml:space="preserve"> </w:t>
      </w:r>
      <w:r w:rsidRPr="00C326AF">
        <w:rPr>
          <w:rFonts w:ascii="Calibri" w:hAnsi="Calibri" w:cs="Calibri"/>
          <w:sz w:val="24"/>
          <w:szCs w:val="24"/>
        </w:rPr>
        <w:t>the</w:t>
      </w:r>
      <w:r w:rsidRPr="00C326AF">
        <w:rPr>
          <w:rFonts w:ascii="Calibri" w:hAnsi="Calibri" w:cs="Calibri"/>
          <w:spacing w:val="5"/>
          <w:sz w:val="24"/>
          <w:szCs w:val="24"/>
        </w:rPr>
        <w:t xml:space="preserve"> </w:t>
      </w:r>
      <w:r w:rsidRPr="00C326AF">
        <w:rPr>
          <w:rFonts w:ascii="Calibri" w:hAnsi="Calibri" w:cs="Calibri"/>
          <w:sz w:val="24"/>
          <w:szCs w:val="24"/>
        </w:rPr>
        <w:t>task</w:t>
      </w:r>
      <w:r w:rsidRPr="00C326AF">
        <w:rPr>
          <w:rFonts w:ascii="Calibri" w:hAnsi="Calibri" w:cs="Calibri"/>
          <w:spacing w:val="2"/>
          <w:sz w:val="24"/>
          <w:szCs w:val="24"/>
        </w:rPr>
        <w:t xml:space="preserve"> </w:t>
      </w:r>
      <w:r w:rsidRPr="00C326AF">
        <w:rPr>
          <w:rFonts w:ascii="Calibri" w:hAnsi="Calibri" w:cs="Calibri"/>
          <w:sz w:val="24"/>
          <w:szCs w:val="24"/>
        </w:rPr>
        <w:t>is</w:t>
      </w:r>
      <w:r w:rsidRPr="00C326AF">
        <w:rPr>
          <w:rFonts w:ascii="Calibri" w:hAnsi="Calibri" w:cs="Calibri"/>
          <w:spacing w:val="5"/>
          <w:sz w:val="24"/>
          <w:szCs w:val="24"/>
        </w:rPr>
        <w:t xml:space="preserve"> </w:t>
      </w:r>
      <w:r w:rsidRPr="00C326AF">
        <w:rPr>
          <w:rFonts w:ascii="Calibri" w:hAnsi="Calibri" w:cs="Calibri"/>
          <w:sz w:val="24"/>
          <w:szCs w:val="24"/>
        </w:rPr>
        <w:t>complete,</w:t>
      </w:r>
      <w:r w:rsidRPr="00C326AF">
        <w:rPr>
          <w:rFonts w:ascii="Calibri" w:hAnsi="Calibri" w:cs="Calibri"/>
          <w:spacing w:val="3"/>
          <w:sz w:val="24"/>
          <w:szCs w:val="24"/>
        </w:rPr>
        <w:t xml:space="preserve"> </w:t>
      </w:r>
      <w:r w:rsidRPr="00C326AF">
        <w:rPr>
          <w:rFonts w:ascii="Calibri" w:hAnsi="Calibri" w:cs="Calibri"/>
          <w:sz w:val="24"/>
          <w:szCs w:val="24"/>
        </w:rPr>
        <w:t>turn</w:t>
      </w:r>
      <w:r w:rsidRPr="00C326AF">
        <w:rPr>
          <w:rFonts w:ascii="Calibri" w:hAnsi="Calibri" w:cs="Calibri"/>
          <w:spacing w:val="5"/>
          <w:sz w:val="24"/>
          <w:szCs w:val="24"/>
        </w:rPr>
        <w:t xml:space="preserve"> </w:t>
      </w:r>
      <w:r w:rsidRPr="00C326AF">
        <w:rPr>
          <w:rFonts w:ascii="Calibri" w:hAnsi="Calibri" w:cs="Calibri"/>
          <w:sz w:val="24"/>
          <w:szCs w:val="24"/>
        </w:rPr>
        <w:t>down</w:t>
      </w:r>
      <w:r w:rsidRPr="00C326AF">
        <w:rPr>
          <w:rFonts w:ascii="Calibri" w:hAnsi="Calibri" w:cs="Calibri"/>
          <w:spacing w:val="2"/>
          <w:sz w:val="24"/>
          <w:szCs w:val="24"/>
        </w:rPr>
        <w:t xml:space="preserve"> </w:t>
      </w:r>
      <w:r w:rsidRPr="00C326AF">
        <w:rPr>
          <w:rFonts w:ascii="Calibri" w:hAnsi="Calibri" w:cs="Calibri"/>
          <w:sz w:val="24"/>
          <w:szCs w:val="24"/>
        </w:rPr>
        <w:t>the</w:t>
      </w:r>
      <w:r w:rsidRPr="00C326AF">
        <w:rPr>
          <w:rFonts w:ascii="Calibri" w:hAnsi="Calibri" w:cs="Calibri"/>
          <w:spacing w:val="5"/>
          <w:sz w:val="24"/>
          <w:szCs w:val="24"/>
        </w:rPr>
        <w:t xml:space="preserve"> </w:t>
      </w:r>
      <w:r w:rsidRPr="00C326AF">
        <w:rPr>
          <w:rFonts w:ascii="Calibri" w:hAnsi="Calibri" w:cs="Calibri"/>
          <w:sz w:val="24"/>
          <w:szCs w:val="24"/>
        </w:rPr>
        <w:t>lights</w:t>
      </w:r>
      <w:r w:rsidRPr="00C326AF">
        <w:rPr>
          <w:rFonts w:ascii="Calibri" w:hAnsi="Calibri" w:cs="Calibri"/>
          <w:spacing w:val="5"/>
          <w:sz w:val="24"/>
          <w:szCs w:val="24"/>
        </w:rPr>
        <w:t xml:space="preserve"> </w:t>
      </w:r>
      <w:r w:rsidRPr="00C326AF">
        <w:rPr>
          <w:rFonts w:ascii="Calibri" w:hAnsi="Calibri" w:cs="Calibri"/>
          <w:sz w:val="24"/>
          <w:szCs w:val="24"/>
        </w:rPr>
        <w:t>and</w:t>
      </w:r>
      <w:r w:rsidRPr="00C326AF">
        <w:rPr>
          <w:rFonts w:ascii="Calibri" w:hAnsi="Calibri" w:cs="Calibri"/>
          <w:spacing w:val="5"/>
          <w:sz w:val="24"/>
          <w:szCs w:val="24"/>
        </w:rPr>
        <w:t xml:space="preserve"> </w:t>
      </w:r>
      <w:r w:rsidRPr="00C326AF">
        <w:rPr>
          <w:rFonts w:ascii="Calibri" w:hAnsi="Calibri" w:cs="Calibri"/>
          <w:sz w:val="24"/>
          <w:szCs w:val="24"/>
        </w:rPr>
        <w:t>shine</w:t>
      </w:r>
      <w:r w:rsidRPr="00C326AF">
        <w:rPr>
          <w:rFonts w:ascii="Calibri" w:hAnsi="Calibri" w:cs="Calibri"/>
          <w:spacing w:val="5"/>
          <w:sz w:val="24"/>
          <w:szCs w:val="24"/>
        </w:rPr>
        <w:t xml:space="preserve"> </w:t>
      </w:r>
      <w:r w:rsidRPr="00C326AF">
        <w:rPr>
          <w:rFonts w:ascii="Calibri" w:hAnsi="Calibri" w:cs="Calibri"/>
          <w:sz w:val="24"/>
          <w:szCs w:val="24"/>
        </w:rPr>
        <w:t>the</w:t>
      </w:r>
      <w:r w:rsidRPr="00C326AF">
        <w:rPr>
          <w:rFonts w:ascii="Calibri" w:hAnsi="Calibri" w:cs="Calibri"/>
          <w:spacing w:val="5"/>
          <w:sz w:val="24"/>
          <w:szCs w:val="24"/>
        </w:rPr>
        <w:t xml:space="preserve"> </w:t>
      </w:r>
      <w:r w:rsidRPr="00C326AF">
        <w:rPr>
          <w:rFonts w:ascii="Calibri" w:hAnsi="Calibri" w:cs="Calibri"/>
          <w:sz w:val="24"/>
          <w:szCs w:val="24"/>
        </w:rPr>
        <w:t>UV</w:t>
      </w:r>
      <w:r w:rsidRPr="00C326AF">
        <w:rPr>
          <w:rFonts w:ascii="Calibri" w:hAnsi="Calibri" w:cs="Calibri"/>
          <w:spacing w:val="3"/>
          <w:sz w:val="24"/>
          <w:szCs w:val="24"/>
        </w:rPr>
        <w:t xml:space="preserve"> </w:t>
      </w:r>
      <w:r w:rsidRPr="00C326AF">
        <w:rPr>
          <w:rFonts w:ascii="Calibri" w:hAnsi="Calibri" w:cs="Calibri"/>
          <w:sz w:val="24"/>
          <w:szCs w:val="24"/>
        </w:rPr>
        <w:t>torch</w:t>
      </w:r>
      <w:r w:rsidRPr="00C326AF">
        <w:rPr>
          <w:rFonts w:ascii="Calibri" w:hAnsi="Calibri" w:cs="Calibri"/>
          <w:spacing w:val="6"/>
          <w:sz w:val="24"/>
          <w:szCs w:val="24"/>
        </w:rPr>
        <w:t xml:space="preserve"> </w:t>
      </w:r>
      <w:r w:rsidRPr="00C326AF">
        <w:rPr>
          <w:rFonts w:ascii="Calibri" w:hAnsi="Calibri" w:cs="Calibri"/>
          <w:sz w:val="24"/>
          <w:szCs w:val="24"/>
        </w:rPr>
        <w:t>over</w:t>
      </w:r>
      <w:r w:rsidRPr="00C326AF">
        <w:rPr>
          <w:rFonts w:ascii="Calibri" w:hAnsi="Calibri" w:cs="Calibri"/>
          <w:spacing w:val="5"/>
          <w:sz w:val="24"/>
          <w:szCs w:val="24"/>
        </w:rPr>
        <w:t xml:space="preserve"> </w:t>
      </w:r>
      <w:r w:rsidRPr="00C326AF">
        <w:rPr>
          <w:rFonts w:ascii="Calibri" w:hAnsi="Calibri" w:cs="Calibri"/>
          <w:sz w:val="24"/>
          <w:szCs w:val="24"/>
        </w:rPr>
        <w:t>everyone’s</w:t>
      </w:r>
      <w:r w:rsidRPr="00C326AF">
        <w:rPr>
          <w:rFonts w:ascii="Calibri" w:hAnsi="Calibri" w:cs="Calibri"/>
          <w:spacing w:val="3"/>
          <w:sz w:val="24"/>
          <w:szCs w:val="24"/>
        </w:rPr>
        <w:t xml:space="preserve"> </w:t>
      </w:r>
      <w:r w:rsidRPr="00C326AF">
        <w:rPr>
          <w:rFonts w:ascii="Calibri" w:hAnsi="Calibri" w:cs="Calibri"/>
          <w:sz w:val="24"/>
          <w:szCs w:val="24"/>
        </w:rPr>
        <w:t>hands,</w:t>
      </w:r>
    </w:p>
    <w:p w14:paraId="17D30106" w14:textId="77777777" w:rsidR="00C326AF" w:rsidRPr="00C326AF" w:rsidRDefault="00C326AF" w:rsidP="00C326AF">
      <w:pPr>
        <w:kinsoku w:val="0"/>
        <w:overflowPunct w:val="0"/>
        <w:autoSpaceDE w:val="0"/>
        <w:autoSpaceDN w:val="0"/>
        <w:adjustRightInd w:val="0"/>
        <w:spacing w:before="43" w:after="0" w:line="240" w:lineRule="auto"/>
        <w:ind w:left="396"/>
        <w:rPr>
          <w:rFonts w:ascii="Calibri" w:hAnsi="Calibri" w:cs="Calibri"/>
          <w:sz w:val="24"/>
          <w:szCs w:val="24"/>
        </w:rPr>
      </w:pPr>
      <w:r w:rsidRPr="00C326AF">
        <w:rPr>
          <w:rFonts w:ascii="Calibri" w:hAnsi="Calibri" w:cs="Calibri"/>
          <w:sz w:val="24"/>
          <w:szCs w:val="24"/>
        </w:rPr>
        <w:t>starting with group A.</w:t>
      </w:r>
    </w:p>
    <w:p w14:paraId="47B8C5D0" w14:textId="77777777" w:rsidR="001E2BCA" w:rsidRDefault="00C326AF" w:rsidP="001E2BCA">
      <w:pPr>
        <w:numPr>
          <w:ilvl w:val="0"/>
          <w:numId w:val="6"/>
        </w:numPr>
        <w:tabs>
          <w:tab w:val="left" w:pos="358"/>
        </w:tabs>
        <w:kinsoku w:val="0"/>
        <w:overflowPunct w:val="0"/>
        <w:autoSpaceDE w:val="0"/>
        <w:autoSpaceDN w:val="0"/>
        <w:adjustRightInd w:val="0"/>
        <w:spacing w:before="178" w:after="0" w:line="278" w:lineRule="auto"/>
        <w:ind w:left="112" w:right="114" w:firstLine="0"/>
        <w:rPr>
          <w:rFonts w:ascii="Calibri" w:hAnsi="Calibri" w:cs="Calibri"/>
          <w:sz w:val="24"/>
          <w:szCs w:val="24"/>
        </w:rPr>
      </w:pPr>
      <w:r w:rsidRPr="00C326AF">
        <w:rPr>
          <w:rFonts w:ascii="Calibri" w:hAnsi="Calibri" w:cs="Calibri"/>
          <w:sz w:val="24"/>
          <w:szCs w:val="24"/>
        </w:rPr>
        <w:t>Ask participants to fill out their answer sheets (</w:t>
      </w:r>
      <w:r w:rsidRPr="00C326AF">
        <w:rPr>
          <w:rFonts w:ascii="Calibri" w:hAnsi="Calibri" w:cs="Calibri"/>
          <w:b/>
          <w:bCs/>
          <w:sz w:val="24"/>
          <w:szCs w:val="24"/>
        </w:rPr>
        <w:t xml:space="preserve">SW1 </w:t>
      </w:r>
      <w:r w:rsidRPr="00C326AF">
        <w:rPr>
          <w:rFonts w:ascii="Calibri" w:hAnsi="Calibri" w:cs="Calibri"/>
          <w:sz w:val="24"/>
          <w:szCs w:val="24"/>
        </w:rPr>
        <w:t xml:space="preserve">and </w:t>
      </w:r>
      <w:r w:rsidRPr="00C326AF">
        <w:rPr>
          <w:rFonts w:ascii="Calibri" w:hAnsi="Calibri" w:cs="Calibri"/>
          <w:b/>
          <w:bCs/>
          <w:sz w:val="24"/>
          <w:szCs w:val="24"/>
        </w:rPr>
        <w:t>SW2</w:t>
      </w:r>
      <w:r w:rsidRPr="00C326AF">
        <w:rPr>
          <w:rFonts w:ascii="Calibri" w:hAnsi="Calibri" w:cs="Calibri"/>
          <w:sz w:val="24"/>
          <w:szCs w:val="24"/>
        </w:rPr>
        <w:t>) (</w:t>
      </w:r>
      <w:r w:rsidR="001E2BCA">
        <w:rPr>
          <w:rFonts w:ascii="Calibri" w:hAnsi="Calibri" w:cs="Calibri"/>
          <w:sz w:val="24"/>
          <w:szCs w:val="24"/>
        </w:rPr>
        <w:t>or ask participants to</w:t>
      </w:r>
      <w:r w:rsidRPr="00C326AF">
        <w:rPr>
          <w:rFonts w:ascii="Calibri" w:hAnsi="Calibri" w:cs="Calibri"/>
          <w:sz w:val="24"/>
          <w:szCs w:val="24"/>
        </w:rPr>
        <w:t xml:space="preserve"> compare their hands).</w:t>
      </w:r>
    </w:p>
    <w:p w14:paraId="7997F43C" w14:textId="3F0E89CF" w:rsidR="001E2BCA" w:rsidRDefault="00C326AF" w:rsidP="001E2BCA">
      <w:pPr>
        <w:numPr>
          <w:ilvl w:val="0"/>
          <w:numId w:val="6"/>
        </w:numPr>
        <w:tabs>
          <w:tab w:val="left" w:pos="358"/>
        </w:tabs>
        <w:kinsoku w:val="0"/>
        <w:overflowPunct w:val="0"/>
        <w:autoSpaceDE w:val="0"/>
        <w:autoSpaceDN w:val="0"/>
        <w:adjustRightInd w:val="0"/>
        <w:spacing w:before="178" w:after="0" w:line="278" w:lineRule="auto"/>
        <w:ind w:left="112" w:right="114" w:firstLine="0"/>
        <w:rPr>
          <w:rFonts w:ascii="Calibri" w:hAnsi="Calibri" w:cs="Calibri"/>
          <w:sz w:val="24"/>
          <w:szCs w:val="24"/>
        </w:rPr>
      </w:pPr>
      <w:r w:rsidRPr="001E2BCA">
        <w:rPr>
          <w:rFonts w:ascii="Calibri" w:hAnsi="Calibri" w:cs="Calibri"/>
          <w:sz w:val="24"/>
          <w:szCs w:val="24"/>
        </w:rPr>
        <w:t>Show</w:t>
      </w:r>
      <w:r w:rsidRPr="001E2BCA">
        <w:rPr>
          <w:rFonts w:ascii="Calibri" w:hAnsi="Calibri" w:cs="Calibri"/>
          <w:spacing w:val="5"/>
          <w:sz w:val="24"/>
          <w:szCs w:val="24"/>
        </w:rPr>
        <w:t xml:space="preserve"> </w:t>
      </w:r>
      <w:r w:rsidRPr="001E2BCA">
        <w:rPr>
          <w:rFonts w:ascii="Calibri" w:hAnsi="Calibri" w:cs="Calibri"/>
          <w:sz w:val="24"/>
          <w:szCs w:val="24"/>
        </w:rPr>
        <w:t>participants</w:t>
      </w:r>
      <w:r w:rsidRPr="001E2BCA">
        <w:rPr>
          <w:rFonts w:ascii="Calibri" w:hAnsi="Calibri" w:cs="Calibri"/>
          <w:spacing w:val="5"/>
          <w:sz w:val="24"/>
          <w:szCs w:val="24"/>
        </w:rPr>
        <w:t xml:space="preserve"> </w:t>
      </w:r>
      <w:r w:rsidRPr="001E2BCA">
        <w:rPr>
          <w:rFonts w:ascii="Calibri" w:hAnsi="Calibri" w:cs="Calibri"/>
          <w:sz w:val="24"/>
          <w:szCs w:val="24"/>
        </w:rPr>
        <w:t>the</w:t>
      </w:r>
      <w:r w:rsidRPr="001E2BCA">
        <w:rPr>
          <w:rFonts w:ascii="Calibri" w:hAnsi="Calibri" w:cs="Calibri"/>
          <w:spacing w:val="6"/>
          <w:sz w:val="24"/>
          <w:szCs w:val="24"/>
        </w:rPr>
        <w:t xml:space="preserve"> </w:t>
      </w:r>
      <w:r w:rsidRPr="001E2BCA">
        <w:rPr>
          <w:rFonts w:ascii="Calibri" w:hAnsi="Calibri" w:cs="Calibri"/>
          <w:sz w:val="24"/>
          <w:szCs w:val="24"/>
        </w:rPr>
        <w:t>six</w:t>
      </w:r>
      <w:r w:rsidRPr="001E2BCA">
        <w:rPr>
          <w:rFonts w:ascii="Calibri" w:hAnsi="Calibri" w:cs="Calibri"/>
          <w:spacing w:val="5"/>
          <w:sz w:val="24"/>
          <w:szCs w:val="24"/>
        </w:rPr>
        <w:t xml:space="preserve"> </w:t>
      </w:r>
      <w:r w:rsidRPr="001E2BCA">
        <w:rPr>
          <w:rFonts w:ascii="Calibri" w:hAnsi="Calibri" w:cs="Calibri"/>
          <w:sz w:val="24"/>
          <w:szCs w:val="24"/>
        </w:rPr>
        <w:t>steps</w:t>
      </w:r>
      <w:r w:rsidRPr="001E2BCA">
        <w:rPr>
          <w:rFonts w:ascii="Calibri" w:hAnsi="Calibri" w:cs="Calibri"/>
          <w:spacing w:val="5"/>
          <w:sz w:val="24"/>
          <w:szCs w:val="24"/>
        </w:rPr>
        <w:t xml:space="preserve"> </w:t>
      </w:r>
      <w:r w:rsidRPr="001E2BCA">
        <w:rPr>
          <w:rFonts w:ascii="Calibri" w:hAnsi="Calibri" w:cs="Calibri"/>
          <w:sz w:val="24"/>
          <w:szCs w:val="24"/>
        </w:rPr>
        <w:t>of</w:t>
      </w:r>
      <w:r w:rsidRPr="001E2BCA">
        <w:rPr>
          <w:rFonts w:ascii="Calibri" w:hAnsi="Calibri" w:cs="Calibri"/>
          <w:spacing w:val="5"/>
          <w:sz w:val="24"/>
          <w:szCs w:val="24"/>
        </w:rPr>
        <w:t xml:space="preserve"> </w:t>
      </w:r>
      <w:r w:rsidRPr="001E2BCA">
        <w:rPr>
          <w:rFonts w:ascii="Calibri" w:hAnsi="Calibri" w:cs="Calibri"/>
          <w:sz w:val="24"/>
          <w:szCs w:val="24"/>
        </w:rPr>
        <w:t>handwashing</w:t>
      </w:r>
      <w:r w:rsidRPr="001E2BCA">
        <w:rPr>
          <w:rFonts w:ascii="Calibri" w:hAnsi="Calibri" w:cs="Calibri"/>
          <w:spacing w:val="3"/>
          <w:sz w:val="24"/>
          <w:szCs w:val="24"/>
        </w:rPr>
        <w:t xml:space="preserve"> </w:t>
      </w:r>
      <w:r w:rsidRPr="001E2BCA">
        <w:rPr>
          <w:rFonts w:ascii="Calibri" w:hAnsi="Calibri" w:cs="Calibri"/>
          <w:sz w:val="24"/>
          <w:szCs w:val="24"/>
        </w:rPr>
        <w:t>poster</w:t>
      </w:r>
      <w:r w:rsidRPr="001E2BCA">
        <w:rPr>
          <w:rFonts w:ascii="Calibri" w:hAnsi="Calibri" w:cs="Calibri"/>
          <w:spacing w:val="6"/>
          <w:sz w:val="24"/>
          <w:szCs w:val="24"/>
        </w:rPr>
        <w:t xml:space="preserve"> </w:t>
      </w:r>
      <w:r w:rsidRPr="001E2BCA">
        <w:rPr>
          <w:rFonts w:ascii="Calibri" w:hAnsi="Calibri" w:cs="Calibri"/>
          <w:sz w:val="24"/>
          <w:szCs w:val="24"/>
        </w:rPr>
        <w:t>(Image</w:t>
      </w:r>
      <w:r w:rsidRPr="001E2BCA">
        <w:rPr>
          <w:rFonts w:ascii="Calibri" w:hAnsi="Calibri" w:cs="Calibri"/>
          <w:spacing w:val="6"/>
          <w:sz w:val="24"/>
          <w:szCs w:val="24"/>
        </w:rPr>
        <w:t xml:space="preserve"> </w:t>
      </w:r>
      <w:r w:rsidRPr="001E2BCA">
        <w:rPr>
          <w:rFonts w:ascii="Calibri" w:hAnsi="Calibri" w:cs="Calibri"/>
          <w:sz w:val="24"/>
          <w:szCs w:val="24"/>
        </w:rPr>
        <w:t>of</w:t>
      </w:r>
      <w:r w:rsidRPr="001E2BCA">
        <w:rPr>
          <w:rFonts w:ascii="Calibri" w:hAnsi="Calibri" w:cs="Calibri"/>
          <w:spacing w:val="6"/>
          <w:sz w:val="24"/>
          <w:szCs w:val="24"/>
        </w:rPr>
        <w:t xml:space="preserve"> </w:t>
      </w:r>
      <w:r w:rsidRPr="001E2BCA">
        <w:rPr>
          <w:rFonts w:ascii="Calibri" w:hAnsi="Calibri" w:cs="Calibri"/>
          <w:sz w:val="24"/>
          <w:szCs w:val="24"/>
        </w:rPr>
        <w:t>six</w:t>
      </w:r>
      <w:r w:rsidRPr="001E2BCA">
        <w:rPr>
          <w:rFonts w:ascii="Calibri" w:hAnsi="Calibri" w:cs="Calibri"/>
          <w:spacing w:val="5"/>
          <w:sz w:val="24"/>
          <w:szCs w:val="24"/>
        </w:rPr>
        <w:t xml:space="preserve"> </w:t>
      </w:r>
      <w:r w:rsidRPr="001E2BCA">
        <w:rPr>
          <w:rFonts w:ascii="Calibri" w:hAnsi="Calibri" w:cs="Calibri"/>
          <w:sz w:val="24"/>
          <w:szCs w:val="24"/>
        </w:rPr>
        <w:t>steps</w:t>
      </w:r>
      <w:r w:rsidRPr="001E2BCA">
        <w:rPr>
          <w:rFonts w:ascii="Calibri" w:hAnsi="Calibri" w:cs="Calibri"/>
          <w:spacing w:val="5"/>
          <w:sz w:val="24"/>
          <w:szCs w:val="24"/>
        </w:rPr>
        <w:t xml:space="preserve"> </w:t>
      </w:r>
      <w:r w:rsidRPr="001E2BCA">
        <w:rPr>
          <w:rFonts w:ascii="Calibri" w:hAnsi="Calibri" w:cs="Calibri"/>
          <w:sz w:val="24"/>
          <w:szCs w:val="24"/>
        </w:rPr>
        <w:t>of</w:t>
      </w:r>
      <w:r w:rsidRPr="001E2BCA">
        <w:rPr>
          <w:rFonts w:ascii="Calibri" w:hAnsi="Calibri" w:cs="Calibri"/>
          <w:spacing w:val="7"/>
          <w:sz w:val="24"/>
          <w:szCs w:val="24"/>
        </w:rPr>
        <w:t xml:space="preserve"> </w:t>
      </w:r>
      <w:r w:rsidRPr="001E2BCA">
        <w:rPr>
          <w:rFonts w:ascii="Calibri" w:hAnsi="Calibri" w:cs="Calibri"/>
          <w:sz w:val="24"/>
          <w:szCs w:val="24"/>
        </w:rPr>
        <w:t>handwashing:</w:t>
      </w:r>
      <w:r w:rsidRPr="001E2BCA">
        <w:rPr>
          <w:rFonts w:ascii="Calibri" w:hAnsi="Calibri" w:cs="Calibri"/>
          <w:spacing w:val="-1"/>
          <w:sz w:val="24"/>
          <w:szCs w:val="24"/>
        </w:rPr>
        <w:t xml:space="preserve"> </w:t>
      </w:r>
      <w:r w:rsidRPr="001E2BCA">
        <w:rPr>
          <w:rFonts w:ascii="Calibri" w:hAnsi="Calibri" w:cs="Calibri"/>
          <w:sz w:val="24"/>
          <w:szCs w:val="24"/>
        </w:rPr>
        <w:t>palm</w:t>
      </w:r>
      <w:r w:rsidRPr="001E2BCA">
        <w:rPr>
          <w:rFonts w:ascii="Calibri" w:hAnsi="Calibri" w:cs="Calibri"/>
          <w:spacing w:val="13"/>
          <w:sz w:val="24"/>
          <w:szCs w:val="24"/>
        </w:rPr>
        <w:t xml:space="preserve"> </w:t>
      </w:r>
      <w:r w:rsidRPr="001E2BCA">
        <w:rPr>
          <w:rFonts w:ascii="Calibri" w:hAnsi="Calibri" w:cs="Calibri"/>
          <w:sz w:val="24"/>
          <w:szCs w:val="24"/>
        </w:rPr>
        <w:t>to</w:t>
      </w:r>
      <w:r w:rsidRPr="001E2BCA">
        <w:rPr>
          <w:rFonts w:ascii="Calibri" w:hAnsi="Calibri" w:cs="Calibri"/>
          <w:spacing w:val="13"/>
          <w:sz w:val="24"/>
          <w:szCs w:val="24"/>
        </w:rPr>
        <w:t xml:space="preserve"> </w:t>
      </w:r>
      <w:r w:rsidRPr="001E2BCA">
        <w:rPr>
          <w:rFonts w:ascii="Calibri" w:hAnsi="Calibri" w:cs="Calibri"/>
          <w:sz w:val="24"/>
          <w:szCs w:val="24"/>
        </w:rPr>
        <w:t>palm,</w:t>
      </w:r>
      <w:r w:rsidRPr="001E2BCA">
        <w:rPr>
          <w:rFonts w:ascii="Calibri" w:hAnsi="Calibri" w:cs="Calibri"/>
          <w:spacing w:val="13"/>
          <w:sz w:val="24"/>
          <w:szCs w:val="24"/>
        </w:rPr>
        <w:t xml:space="preserve"> </w:t>
      </w:r>
      <w:r w:rsidRPr="001E2BCA">
        <w:rPr>
          <w:rFonts w:ascii="Calibri" w:hAnsi="Calibri" w:cs="Calibri"/>
          <w:sz w:val="24"/>
          <w:szCs w:val="24"/>
        </w:rPr>
        <w:t>back</w:t>
      </w:r>
      <w:r w:rsidRPr="001E2BCA">
        <w:rPr>
          <w:rFonts w:ascii="Calibri" w:hAnsi="Calibri" w:cs="Calibri"/>
          <w:spacing w:val="13"/>
          <w:sz w:val="24"/>
          <w:szCs w:val="24"/>
        </w:rPr>
        <w:t xml:space="preserve"> </w:t>
      </w:r>
      <w:r w:rsidRPr="001E2BCA">
        <w:rPr>
          <w:rFonts w:ascii="Calibri" w:hAnsi="Calibri" w:cs="Calibri"/>
          <w:sz w:val="24"/>
          <w:szCs w:val="24"/>
        </w:rPr>
        <w:t>of</w:t>
      </w:r>
      <w:r w:rsidRPr="001E2BCA">
        <w:rPr>
          <w:rFonts w:ascii="Calibri" w:hAnsi="Calibri" w:cs="Calibri"/>
          <w:spacing w:val="12"/>
          <w:sz w:val="24"/>
          <w:szCs w:val="24"/>
        </w:rPr>
        <w:t xml:space="preserve"> </w:t>
      </w:r>
      <w:r w:rsidRPr="001E2BCA">
        <w:rPr>
          <w:rFonts w:ascii="Calibri" w:hAnsi="Calibri" w:cs="Calibri"/>
          <w:sz w:val="24"/>
          <w:szCs w:val="24"/>
        </w:rPr>
        <w:t>the</w:t>
      </w:r>
      <w:r w:rsidRPr="001E2BCA">
        <w:rPr>
          <w:rFonts w:ascii="Calibri" w:hAnsi="Calibri" w:cs="Calibri"/>
          <w:spacing w:val="16"/>
          <w:sz w:val="24"/>
          <w:szCs w:val="24"/>
        </w:rPr>
        <w:t xml:space="preserve"> </w:t>
      </w:r>
      <w:r w:rsidRPr="001E2BCA">
        <w:rPr>
          <w:rFonts w:ascii="Calibri" w:hAnsi="Calibri" w:cs="Calibri"/>
          <w:sz w:val="24"/>
          <w:szCs w:val="24"/>
        </w:rPr>
        <w:t>hands,</w:t>
      </w:r>
      <w:r w:rsidRPr="001E2BCA">
        <w:rPr>
          <w:rFonts w:ascii="Calibri" w:hAnsi="Calibri" w:cs="Calibri"/>
          <w:spacing w:val="12"/>
          <w:sz w:val="24"/>
          <w:szCs w:val="24"/>
        </w:rPr>
        <w:t xml:space="preserve"> </w:t>
      </w:r>
      <w:r w:rsidRPr="001E2BCA">
        <w:rPr>
          <w:rFonts w:ascii="Calibri" w:hAnsi="Calibri" w:cs="Calibri"/>
          <w:sz w:val="24"/>
          <w:szCs w:val="24"/>
        </w:rPr>
        <w:t>in</w:t>
      </w:r>
      <w:r w:rsidRPr="001E2BCA">
        <w:rPr>
          <w:rFonts w:ascii="Calibri" w:hAnsi="Calibri" w:cs="Calibri"/>
          <w:spacing w:val="13"/>
          <w:sz w:val="24"/>
          <w:szCs w:val="24"/>
        </w:rPr>
        <w:t xml:space="preserve"> </w:t>
      </w:r>
      <w:r w:rsidRPr="001E2BCA">
        <w:rPr>
          <w:rFonts w:ascii="Calibri" w:hAnsi="Calibri" w:cs="Calibri"/>
          <w:sz w:val="24"/>
          <w:szCs w:val="24"/>
        </w:rPr>
        <w:t>between</w:t>
      </w:r>
      <w:r w:rsidRPr="001E2BCA">
        <w:rPr>
          <w:rFonts w:ascii="Calibri" w:hAnsi="Calibri" w:cs="Calibri"/>
          <w:spacing w:val="15"/>
          <w:sz w:val="24"/>
          <w:szCs w:val="24"/>
        </w:rPr>
        <w:t xml:space="preserve"> </w:t>
      </w:r>
      <w:r w:rsidRPr="001E2BCA">
        <w:rPr>
          <w:rFonts w:ascii="Calibri" w:hAnsi="Calibri" w:cs="Calibri"/>
          <w:sz w:val="24"/>
          <w:szCs w:val="24"/>
        </w:rPr>
        <w:t>the</w:t>
      </w:r>
      <w:r w:rsidRPr="001E2BCA">
        <w:rPr>
          <w:rFonts w:ascii="Calibri" w:hAnsi="Calibri" w:cs="Calibri"/>
          <w:spacing w:val="13"/>
          <w:sz w:val="24"/>
          <w:szCs w:val="24"/>
        </w:rPr>
        <w:t xml:space="preserve"> </w:t>
      </w:r>
      <w:r w:rsidRPr="001E2BCA">
        <w:rPr>
          <w:rFonts w:ascii="Calibri" w:hAnsi="Calibri" w:cs="Calibri"/>
          <w:sz w:val="24"/>
          <w:szCs w:val="24"/>
        </w:rPr>
        <w:t>fingers,</w:t>
      </w:r>
      <w:r w:rsidRPr="001E2BCA">
        <w:rPr>
          <w:rFonts w:ascii="Calibri" w:hAnsi="Calibri" w:cs="Calibri"/>
          <w:spacing w:val="13"/>
          <w:sz w:val="24"/>
          <w:szCs w:val="24"/>
        </w:rPr>
        <w:t xml:space="preserve"> </w:t>
      </w:r>
      <w:r w:rsidRPr="001E2BCA">
        <w:rPr>
          <w:rFonts w:ascii="Calibri" w:hAnsi="Calibri" w:cs="Calibri"/>
          <w:sz w:val="24"/>
          <w:szCs w:val="24"/>
        </w:rPr>
        <w:t>back</w:t>
      </w:r>
      <w:r w:rsidRPr="001E2BCA">
        <w:rPr>
          <w:rFonts w:ascii="Calibri" w:hAnsi="Calibri" w:cs="Calibri"/>
          <w:spacing w:val="13"/>
          <w:sz w:val="24"/>
          <w:szCs w:val="24"/>
        </w:rPr>
        <w:t xml:space="preserve"> </w:t>
      </w:r>
      <w:r w:rsidRPr="001E2BCA">
        <w:rPr>
          <w:rFonts w:ascii="Calibri" w:hAnsi="Calibri" w:cs="Calibri"/>
          <w:sz w:val="24"/>
          <w:szCs w:val="24"/>
        </w:rPr>
        <w:t>of</w:t>
      </w:r>
      <w:r w:rsidRPr="001E2BCA">
        <w:rPr>
          <w:rFonts w:ascii="Calibri" w:hAnsi="Calibri" w:cs="Calibri"/>
          <w:spacing w:val="15"/>
          <w:sz w:val="24"/>
          <w:szCs w:val="24"/>
        </w:rPr>
        <w:t xml:space="preserve"> </w:t>
      </w:r>
      <w:r w:rsidRPr="001E2BCA">
        <w:rPr>
          <w:rFonts w:ascii="Calibri" w:hAnsi="Calibri" w:cs="Calibri"/>
          <w:sz w:val="24"/>
          <w:szCs w:val="24"/>
        </w:rPr>
        <w:t>the</w:t>
      </w:r>
      <w:r w:rsidRPr="001E2BCA">
        <w:rPr>
          <w:rFonts w:ascii="Calibri" w:hAnsi="Calibri" w:cs="Calibri"/>
          <w:spacing w:val="13"/>
          <w:sz w:val="24"/>
          <w:szCs w:val="24"/>
        </w:rPr>
        <w:t xml:space="preserve"> </w:t>
      </w:r>
      <w:r w:rsidRPr="001E2BCA">
        <w:rPr>
          <w:rFonts w:ascii="Calibri" w:hAnsi="Calibri" w:cs="Calibri"/>
          <w:sz w:val="24"/>
          <w:szCs w:val="24"/>
        </w:rPr>
        <w:t>fingers,</w:t>
      </w:r>
      <w:r w:rsidRPr="001E2BCA">
        <w:rPr>
          <w:rFonts w:ascii="Calibri" w:hAnsi="Calibri" w:cs="Calibri"/>
          <w:spacing w:val="15"/>
          <w:sz w:val="24"/>
          <w:szCs w:val="24"/>
        </w:rPr>
        <w:t xml:space="preserve"> </w:t>
      </w:r>
      <w:r w:rsidRPr="001E2BCA">
        <w:rPr>
          <w:rFonts w:ascii="Calibri" w:hAnsi="Calibri" w:cs="Calibri"/>
          <w:sz w:val="24"/>
          <w:szCs w:val="24"/>
        </w:rPr>
        <w:t>the</w:t>
      </w:r>
      <w:r w:rsidRPr="001E2BCA">
        <w:rPr>
          <w:rFonts w:ascii="Calibri" w:hAnsi="Calibri" w:cs="Calibri"/>
          <w:spacing w:val="13"/>
          <w:sz w:val="24"/>
          <w:szCs w:val="24"/>
        </w:rPr>
        <w:t xml:space="preserve"> </w:t>
      </w:r>
      <w:r w:rsidRPr="001E2BCA">
        <w:rPr>
          <w:rFonts w:ascii="Calibri" w:hAnsi="Calibri" w:cs="Calibri"/>
          <w:sz w:val="24"/>
          <w:szCs w:val="24"/>
        </w:rPr>
        <w:t>thumbs,</w:t>
      </w:r>
      <w:r w:rsidRPr="001E2BCA">
        <w:rPr>
          <w:rFonts w:ascii="Calibri" w:hAnsi="Calibri" w:cs="Calibri"/>
          <w:spacing w:val="-1"/>
          <w:sz w:val="24"/>
          <w:szCs w:val="24"/>
        </w:rPr>
        <w:t xml:space="preserve"> </w:t>
      </w:r>
      <w:r w:rsidRPr="001E2BCA">
        <w:rPr>
          <w:rFonts w:ascii="Calibri" w:hAnsi="Calibri" w:cs="Calibri"/>
          <w:sz w:val="24"/>
          <w:szCs w:val="24"/>
        </w:rPr>
        <w:t>and</w:t>
      </w:r>
      <w:r w:rsidRPr="001E2BCA">
        <w:rPr>
          <w:rFonts w:ascii="Calibri" w:hAnsi="Calibri" w:cs="Calibri"/>
          <w:spacing w:val="-1"/>
          <w:sz w:val="24"/>
          <w:szCs w:val="24"/>
        </w:rPr>
        <w:t xml:space="preserve"> </w:t>
      </w:r>
      <w:r w:rsidRPr="001E2BCA">
        <w:rPr>
          <w:rFonts w:ascii="Calibri" w:hAnsi="Calibri" w:cs="Calibri"/>
          <w:sz w:val="24"/>
          <w:szCs w:val="24"/>
        </w:rPr>
        <w:t>tips</w:t>
      </w:r>
      <w:r w:rsidRPr="001E2BCA">
        <w:rPr>
          <w:rFonts w:ascii="Calibri" w:hAnsi="Calibri" w:cs="Calibri"/>
          <w:spacing w:val="-2"/>
          <w:sz w:val="24"/>
          <w:szCs w:val="24"/>
        </w:rPr>
        <w:t xml:space="preserve"> </w:t>
      </w:r>
      <w:r w:rsidRPr="001E2BCA">
        <w:rPr>
          <w:rFonts w:ascii="Calibri" w:hAnsi="Calibri" w:cs="Calibri"/>
          <w:sz w:val="24"/>
          <w:szCs w:val="24"/>
        </w:rPr>
        <w:t>of</w:t>
      </w:r>
      <w:r w:rsidRPr="001E2BCA">
        <w:rPr>
          <w:rFonts w:ascii="Calibri" w:hAnsi="Calibri" w:cs="Calibri"/>
          <w:spacing w:val="-1"/>
          <w:sz w:val="24"/>
          <w:szCs w:val="24"/>
        </w:rPr>
        <w:t xml:space="preserve"> </w:t>
      </w:r>
      <w:r w:rsidRPr="001E2BCA">
        <w:rPr>
          <w:rFonts w:ascii="Calibri" w:hAnsi="Calibri" w:cs="Calibri"/>
          <w:sz w:val="24"/>
          <w:szCs w:val="24"/>
        </w:rPr>
        <w:t>the</w:t>
      </w:r>
      <w:r w:rsidRPr="001E2BCA">
        <w:rPr>
          <w:rFonts w:ascii="Calibri" w:hAnsi="Calibri" w:cs="Calibri"/>
          <w:spacing w:val="-1"/>
          <w:sz w:val="24"/>
          <w:szCs w:val="24"/>
        </w:rPr>
        <w:t xml:space="preserve"> </w:t>
      </w:r>
      <w:r w:rsidRPr="001E2BCA">
        <w:rPr>
          <w:rFonts w:ascii="Calibri" w:hAnsi="Calibri" w:cs="Calibri"/>
          <w:sz w:val="24"/>
          <w:szCs w:val="24"/>
        </w:rPr>
        <w:t>fingers)</w:t>
      </w:r>
      <w:r w:rsidRPr="001E2BCA">
        <w:rPr>
          <w:rFonts w:ascii="Calibri" w:hAnsi="Calibri" w:cs="Calibri"/>
          <w:spacing w:val="-1"/>
          <w:sz w:val="24"/>
          <w:szCs w:val="24"/>
        </w:rPr>
        <w:t xml:space="preserve"> </w:t>
      </w:r>
      <w:r w:rsidRPr="001E2BCA">
        <w:rPr>
          <w:rFonts w:ascii="Calibri" w:hAnsi="Calibri" w:cs="Calibri"/>
          <w:sz w:val="24"/>
          <w:szCs w:val="24"/>
        </w:rPr>
        <w:t>and</w:t>
      </w:r>
      <w:r w:rsidRPr="001E2BCA">
        <w:rPr>
          <w:rFonts w:ascii="Calibri" w:hAnsi="Calibri" w:cs="Calibri"/>
          <w:spacing w:val="-1"/>
          <w:sz w:val="24"/>
          <w:szCs w:val="24"/>
        </w:rPr>
        <w:t xml:space="preserve"> </w:t>
      </w:r>
      <w:r w:rsidRPr="001E2BCA">
        <w:rPr>
          <w:rFonts w:ascii="Calibri" w:hAnsi="Calibri" w:cs="Calibri"/>
          <w:sz w:val="24"/>
          <w:szCs w:val="24"/>
        </w:rPr>
        <w:t xml:space="preserve">then </w:t>
      </w:r>
      <w:r w:rsidR="00F635DB">
        <w:rPr>
          <w:rFonts w:ascii="Calibri" w:hAnsi="Calibri" w:cs="Calibri"/>
          <w:sz w:val="24"/>
          <w:szCs w:val="24"/>
        </w:rPr>
        <w:t>ask</w:t>
      </w:r>
      <w:r w:rsidRPr="001E2BCA">
        <w:rPr>
          <w:rFonts w:ascii="Calibri" w:hAnsi="Calibri" w:cs="Calibri"/>
          <w:spacing w:val="-1"/>
          <w:sz w:val="24"/>
          <w:szCs w:val="24"/>
        </w:rPr>
        <w:t xml:space="preserve"> </w:t>
      </w:r>
      <w:r w:rsidRPr="001E2BCA">
        <w:rPr>
          <w:rFonts w:ascii="Calibri" w:hAnsi="Calibri" w:cs="Calibri"/>
          <w:sz w:val="24"/>
          <w:szCs w:val="24"/>
        </w:rPr>
        <w:t>them</w:t>
      </w:r>
      <w:r w:rsidRPr="001E2BCA">
        <w:rPr>
          <w:rFonts w:ascii="Calibri" w:hAnsi="Calibri" w:cs="Calibri"/>
          <w:spacing w:val="-1"/>
          <w:sz w:val="24"/>
          <w:szCs w:val="24"/>
        </w:rPr>
        <w:t xml:space="preserve"> </w:t>
      </w:r>
      <w:r w:rsidRPr="001E2BCA">
        <w:rPr>
          <w:rFonts w:ascii="Calibri" w:hAnsi="Calibri" w:cs="Calibri"/>
          <w:sz w:val="24"/>
          <w:szCs w:val="24"/>
        </w:rPr>
        <w:t>to</w:t>
      </w:r>
      <w:r w:rsidRPr="001E2BCA">
        <w:rPr>
          <w:rFonts w:ascii="Calibri" w:hAnsi="Calibri" w:cs="Calibri"/>
          <w:spacing w:val="-1"/>
          <w:sz w:val="24"/>
          <w:szCs w:val="24"/>
        </w:rPr>
        <w:t xml:space="preserve"> </w:t>
      </w:r>
      <w:r w:rsidRPr="001E2BCA">
        <w:rPr>
          <w:rFonts w:ascii="Calibri" w:hAnsi="Calibri" w:cs="Calibri"/>
          <w:sz w:val="24"/>
          <w:szCs w:val="24"/>
        </w:rPr>
        <w:t>wash their</w:t>
      </w:r>
      <w:r w:rsidRPr="001E2BCA">
        <w:rPr>
          <w:rFonts w:ascii="Calibri" w:hAnsi="Calibri" w:cs="Calibri"/>
          <w:spacing w:val="-1"/>
          <w:sz w:val="24"/>
          <w:szCs w:val="24"/>
        </w:rPr>
        <w:t xml:space="preserve"> </w:t>
      </w:r>
      <w:r w:rsidRPr="001E2BCA">
        <w:rPr>
          <w:rFonts w:ascii="Calibri" w:hAnsi="Calibri" w:cs="Calibri"/>
          <w:sz w:val="24"/>
          <w:szCs w:val="24"/>
        </w:rPr>
        <w:t>hands</w:t>
      </w:r>
      <w:r w:rsidRPr="001E2BCA">
        <w:rPr>
          <w:rFonts w:ascii="Calibri" w:hAnsi="Calibri" w:cs="Calibri"/>
          <w:spacing w:val="-1"/>
          <w:sz w:val="24"/>
          <w:szCs w:val="24"/>
        </w:rPr>
        <w:t xml:space="preserve"> </w:t>
      </w:r>
      <w:r w:rsidRPr="001E2BCA">
        <w:rPr>
          <w:rFonts w:ascii="Calibri" w:hAnsi="Calibri" w:cs="Calibri"/>
          <w:sz w:val="24"/>
          <w:szCs w:val="24"/>
        </w:rPr>
        <w:t>again</w:t>
      </w:r>
      <w:r w:rsidRPr="001E2BCA">
        <w:rPr>
          <w:rFonts w:ascii="Calibri" w:hAnsi="Calibri" w:cs="Calibri"/>
          <w:spacing w:val="-1"/>
          <w:sz w:val="24"/>
          <w:szCs w:val="24"/>
        </w:rPr>
        <w:t xml:space="preserve"> </w:t>
      </w:r>
      <w:r w:rsidRPr="001E2BCA">
        <w:rPr>
          <w:rFonts w:ascii="Calibri" w:hAnsi="Calibri" w:cs="Calibri"/>
          <w:sz w:val="24"/>
          <w:szCs w:val="24"/>
        </w:rPr>
        <w:t>using</w:t>
      </w:r>
      <w:r w:rsidRPr="001E2BCA">
        <w:rPr>
          <w:rFonts w:ascii="Calibri" w:hAnsi="Calibri" w:cs="Calibri"/>
          <w:spacing w:val="-2"/>
          <w:sz w:val="24"/>
          <w:szCs w:val="24"/>
        </w:rPr>
        <w:t xml:space="preserve"> </w:t>
      </w:r>
      <w:r w:rsidRPr="001E2BCA">
        <w:rPr>
          <w:rFonts w:ascii="Calibri" w:hAnsi="Calibri" w:cs="Calibri"/>
          <w:sz w:val="24"/>
          <w:szCs w:val="24"/>
        </w:rPr>
        <w:t>these six</w:t>
      </w:r>
      <w:r w:rsidRPr="001E2BCA">
        <w:rPr>
          <w:rFonts w:ascii="Calibri" w:hAnsi="Calibri" w:cs="Calibri"/>
          <w:spacing w:val="6"/>
          <w:sz w:val="24"/>
          <w:szCs w:val="24"/>
        </w:rPr>
        <w:t xml:space="preserve"> </w:t>
      </w:r>
      <w:r w:rsidRPr="001E2BCA">
        <w:rPr>
          <w:rFonts w:ascii="Calibri" w:hAnsi="Calibri" w:cs="Calibri"/>
          <w:sz w:val="24"/>
          <w:szCs w:val="24"/>
        </w:rPr>
        <w:t>steps.</w:t>
      </w:r>
    </w:p>
    <w:p w14:paraId="762A1ED7" w14:textId="77777777" w:rsidR="001E2BCA" w:rsidRDefault="00C326AF" w:rsidP="001E2BCA">
      <w:pPr>
        <w:numPr>
          <w:ilvl w:val="0"/>
          <w:numId w:val="6"/>
        </w:numPr>
        <w:tabs>
          <w:tab w:val="left" w:pos="358"/>
        </w:tabs>
        <w:kinsoku w:val="0"/>
        <w:overflowPunct w:val="0"/>
        <w:autoSpaceDE w:val="0"/>
        <w:autoSpaceDN w:val="0"/>
        <w:adjustRightInd w:val="0"/>
        <w:spacing w:before="178" w:after="0" w:line="278" w:lineRule="auto"/>
        <w:ind w:left="112" w:right="114" w:firstLine="0"/>
        <w:rPr>
          <w:rFonts w:ascii="Calibri" w:hAnsi="Calibri" w:cs="Calibri"/>
          <w:sz w:val="24"/>
          <w:szCs w:val="24"/>
        </w:rPr>
      </w:pPr>
      <w:r w:rsidRPr="001E2BCA">
        <w:rPr>
          <w:rFonts w:ascii="Calibri" w:hAnsi="Calibri" w:cs="Calibri"/>
          <w:sz w:val="24"/>
          <w:szCs w:val="24"/>
        </w:rPr>
        <w:t>Use the UV torch to compare hands once</w:t>
      </w:r>
      <w:r w:rsidRPr="001E2BCA">
        <w:rPr>
          <w:rFonts w:ascii="Calibri" w:hAnsi="Calibri" w:cs="Calibri"/>
          <w:spacing w:val="-1"/>
          <w:sz w:val="24"/>
          <w:szCs w:val="24"/>
        </w:rPr>
        <w:t xml:space="preserve"> </w:t>
      </w:r>
      <w:r w:rsidRPr="001E2BCA">
        <w:rPr>
          <w:rFonts w:ascii="Calibri" w:hAnsi="Calibri" w:cs="Calibri"/>
          <w:sz w:val="24"/>
          <w:szCs w:val="24"/>
        </w:rPr>
        <w:t>more</w:t>
      </w:r>
      <w:r w:rsidR="001E2BCA">
        <w:rPr>
          <w:rFonts w:ascii="Calibri" w:hAnsi="Calibri" w:cs="Calibri"/>
          <w:sz w:val="24"/>
          <w:szCs w:val="24"/>
        </w:rPr>
        <w:t>.</w:t>
      </w:r>
    </w:p>
    <w:p w14:paraId="75DA66F9" w14:textId="17B0D6B8" w:rsidR="00C326AF" w:rsidRPr="001E2BCA" w:rsidRDefault="00C326AF" w:rsidP="001E2BCA">
      <w:pPr>
        <w:numPr>
          <w:ilvl w:val="0"/>
          <w:numId w:val="6"/>
        </w:numPr>
        <w:tabs>
          <w:tab w:val="left" w:pos="358"/>
        </w:tabs>
        <w:kinsoku w:val="0"/>
        <w:overflowPunct w:val="0"/>
        <w:autoSpaceDE w:val="0"/>
        <w:autoSpaceDN w:val="0"/>
        <w:adjustRightInd w:val="0"/>
        <w:spacing w:before="178" w:after="0" w:line="278" w:lineRule="auto"/>
        <w:ind w:left="112" w:right="114" w:firstLine="0"/>
        <w:rPr>
          <w:rFonts w:ascii="Calibri" w:hAnsi="Calibri" w:cs="Calibri"/>
          <w:sz w:val="24"/>
          <w:szCs w:val="24"/>
        </w:rPr>
      </w:pPr>
      <w:r w:rsidRPr="001E2BCA">
        <w:rPr>
          <w:rFonts w:ascii="Calibri" w:hAnsi="Calibri" w:cs="Calibri"/>
          <w:sz w:val="24"/>
          <w:szCs w:val="24"/>
        </w:rPr>
        <w:t>Note that the bits often missed out when washing hands include the thumbs, in between the fingers, and around the fingernails. Point these out when participants are comparing their own hands. Using the six steps of handwashing effectively ensures that the entire hand is washed properly, using soap to make sure microbes can be easily washed</w:t>
      </w:r>
      <w:r w:rsidRPr="001E2BCA">
        <w:rPr>
          <w:rFonts w:ascii="Calibri" w:hAnsi="Calibri" w:cs="Calibri"/>
          <w:spacing w:val="32"/>
          <w:sz w:val="24"/>
          <w:szCs w:val="24"/>
        </w:rPr>
        <w:t xml:space="preserve"> </w:t>
      </w:r>
      <w:r w:rsidRPr="001E2BCA">
        <w:rPr>
          <w:rFonts w:ascii="Calibri" w:hAnsi="Calibri" w:cs="Calibri"/>
          <w:sz w:val="24"/>
          <w:szCs w:val="24"/>
        </w:rPr>
        <w:t>away.</w:t>
      </w:r>
    </w:p>
    <w:p w14:paraId="56AD609B" w14:textId="77777777" w:rsidR="00C326AF" w:rsidRPr="00C326AF" w:rsidRDefault="00C326AF" w:rsidP="00C326AF">
      <w:pPr>
        <w:kinsoku w:val="0"/>
        <w:overflowPunct w:val="0"/>
        <w:autoSpaceDE w:val="0"/>
        <w:autoSpaceDN w:val="0"/>
        <w:adjustRightInd w:val="0"/>
        <w:spacing w:after="0" w:line="240" w:lineRule="auto"/>
        <w:rPr>
          <w:rFonts w:ascii="Calibri" w:hAnsi="Calibri" w:cs="Calibri"/>
          <w:sz w:val="20"/>
          <w:szCs w:val="20"/>
        </w:rPr>
      </w:pPr>
    </w:p>
    <w:p w14:paraId="546007C7" w14:textId="77777777" w:rsidR="00C326AF" w:rsidRPr="00C326AF" w:rsidRDefault="00C326AF" w:rsidP="00C326AF">
      <w:pPr>
        <w:kinsoku w:val="0"/>
        <w:overflowPunct w:val="0"/>
        <w:autoSpaceDE w:val="0"/>
        <w:autoSpaceDN w:val="0"/>
        <w:adjustRightInd w:val="0"/>
        <w:spacing w:before="12" w:after="0" w:line="240" w:lineRule="auto"/>
        <w:ind w:left="112"/>
        <w:outlineLvl w:val="0"/>
        <w:rPr>
          <w:rFonts w:ascii="Calibri" w:hAnsi="Calibri" w:cs="Calibri"/>
          <w:b/>
          <w:bCs/>
          <w:sz w:val="24"/>
          <w:szCs w:val="24"/>
        </w:rPr>
      </w:pPr>
      <w:r w:rsidRPr="00C326AF">
        <w:rPr>
          <w:rFonts w:ascii="Calibri" w:hAnsi="Calibri" w:cs="Calibri"/>
          <w:b/>
          <w:bCs/>
          <w:sz w:val="24"/>
          <w:szCs w:val="24"/>
        </w:rPr>
        <w:t>Use the plenary or discussion questions to check participant’s understanding after the activity is</w:t>
      </w:r>
    </w:p>
    <w:p w14:paraId="03174599" w14:textId="2B2FC834" w:rsidR="00C326AF" w:rsidRPr="00C326AF" w:rsidRDefault="00C326AF" w:rsidP="00C326AF">
      <w:pPr>
        <w:kinsoku w:val="0"/>
        <w:overflowPunct w:val="0"/>
        <w:autoSpaceDE w:val="0"/>
        <w:autoSpaceDN w:val="0"/>
        <w:adjustRightInd w:val="0"/>
        <w:spacing w:before="24" w:after="0" w:line="240" w:lineRule="auto"/>
        <w:ind w:left="112"/>
        <w:rPr>
          <w:rFonts w:ascii="Calibri" w:hAnsi="Calibri" w:cs="Calibri"/>
          <w:b/>
          <w:bCs/>
          <w:sz w:val="24"/>
          <w:szCs w:val="24"/>
        </w:rPr>
      </w:pPr>
      <w:r w:rsidRPr="00C326AF">
        <w:rPr>
          <w:rFonts w:ascii="Calibri" w:hAnsi="Calibri" w:cs="Calibri"/>
          <w:b/>
          <w:bCs/>
          <w:sz w:val="24"/>
          <w:szCs w:val="24"/>
        </w:rPr>
        <w:t xml:space="preserve">completed. </w:t>
      </w:r>
    </w:p>
    <w:p w14:paraId="2ED5AC11" w14:textId="77777777" w:rsidR="00C326AF" w:rsidRPr="00C326AF" w:rsidRDefault="00C326AF" w:rsidP="00C326AF">
      <w:pPr>
        <w:kinsoku w:val="0"/>
        <w:overflowPunct w:val="0"/>
        <w:autoSpaceDE w:val="0"/>
        <w:autoSpaceDN w:val="0"/>
        <w:adjustRightInd w:val="0"/>
        <w:spacing w:before="24" w:after="0" w:line="240" w:lineRule="auto"/>
        <w:ind w:left="112"/>
        <w:rPr>
          <w:rFonts w:ascii="Calibri" w:hAnsi="Calibri" w:cs="Calibri"/>
          <w:b/>
          <w:bCs/>
          <w:sz w:val="24"/>
          <w:szCs w:val="24"/>
        </w:rPr>
        <w:sectPr w:rsidR="00C326AF" w:rsidRPr="00C326AF">
          <w:type w:val="continuous"/>
          <w:pgSz w:w="11910" w:h="16840"/>
          <w:pgMar w:top="1580" w:right="1020" w:bottom="280" w:left="1020" w:header="720" w:footer="720" w:gutter="0"/>
          <w:cols w:space="720"/>
          <w:noEndnote/>
        </w:sectPr>
      </w:pPr>
    </w:p>
    <w:p w14:paraId="256BD5F8" w14:textId="4AB4166B" w:rsidR="00C326AF" w:rsidRPr="001E2BCA" w:rsidRDefault="00C326AF" w:rsidP="001E2BCA">
      <w:pPr>
        <w:kinsoku w:val="0"/>
        <w:overflowPunct w:val="0"/>
        <w:autoSpaceDE w:val="0"/>
        <w:autoSpaceDN w:val="0"/>
        <w:adjustRightInd w:val="0"/>
        <w:spacing w:before="191" w:after="0" w:line="276" w:lineRule="auto"/>
        <w:ind w:left="112" w:right="110"/>
        <w:jc w:val="both"/>
        <w:rPr>
          <w:rFonts w:ascii="Calibri" w:hAnsi="Calibri" w:cs="Calibri"/>
          <w:i/>
          <w:iCs/>
          <w:sz w:val="24"/>
          <w:szCs w:val="24"/>
        </w:rPr>
      </w:pPr>
      <w:r w:rsidRPr="00C326AF">
        <w:rPr>
          <w:rFonts w:ascii="Calibri" w:hAnsi="Calibri" w:cs="Calibri"/>
          <w:b/>
          <w:bCs/>
          <w:i/>
          <w:iCs/>
          <w:sz w:val="24"/>
          <w:szCs w:val="24"/>
        </w:rPr>
        <w:t>Alternative to Glo Gel</w:t>
      </w:r>
      <w:r w:rsidRPr="00C326AF">
        <w:rPr>
          <w:rFonts w:ascii="Calibri" w:hAnsi="Calibri" w:cs="Calibri"/>
          <w:i/>
          <w:iCs/>
          <w:sz w:val="24"/>
          <w:szCs w:val="24"/>
        </w:rPr>
        <w:t>: Hand moisturiser and glitter can be used if UV gel and a UV torch is not available. Participants dip their hands into a bowl of glitter instead and shake hands with each other, as described above. They can then be placed into the four handwashing groups described as above. You should notice that those who wash their hands with soapy water will show that the glitter comes off easily, however those who only wash their hands with water alone, will still have glitter stuck to their hands.</w:t>
      </w:r>
    </w:p>
    <w:p w14:paraId="34FC64DC" w14:textId="77777777" w:rsidR="007926A5" w:rsidRPr="00C326AF" w:rsidRDefault="00C326AF" w:rsidP="00C326AF">
      <w:r>
        <w:rPr>
          <w:noProof/>
        </w:rPr>
        <w:lastRenderedPageBreak/>
        <w:drawing>
          <wp:inline distT="0" distB="0" distL="0" distR="0" wp14:anchorId="51B616A0" wp14:editId="33579780">
            <wp:extent cx="6267450" cy="3691255"/>
            <wp:effectExtent l="0" t="0" r="0" b="4445"/>
            <wp:docPr id="1" name="Picture 1" descr="Photo of a hand with a UV light highlighting areas such as the fingers and nail beds where UV gel is most concent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hoto of a hand with a UV light highlighting areas such as the fingers and nail beds where UV gel is most concentrated"/>
                    <pic:cNvPicPr/>
                  </pic:nvPicPr>
                  <pic:blipFill>
                    <a:blip r:embed="rId10"/>
                    <a:stretch>
                      <a:fillRect/>
                    </a:stretch>
                  </pic:blipFill>
                  <pic:spPr>
                    <a:xfrm>
                      <a:off x="0" y="0"/>
                      <a:ext cx="6267450" cy="3691255"/>
                    </a:xfrm>
                    <a:prstGeom prst="rect">
                      <a:avLst/>
                    </a:prstGeom>
                  </pic:spPr>
                </pic:pic>
              </a:graphicData>
            </a:graphic>
          </wp:inline>
        </w:drawing>
      </w:r>
    </w:p>
    <w:sectPr w:rsidR="007926A5" w:rsidRPr="00C326AF" w:rsidSect="00C63A56">
      <w:footerReference w:type="default" r:id="rId11"/>
      <w:type w:val="continuous"/>
      <w:pgSz w:w="11910" w:h="16840"/>
      <w:pgMar w:top="1580" w:right="1020" w:bottom="280" w:left="10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75CDE" w14:textId="77777777" w:rsidR="007926A5" w:rsidRDefault="007926A5" w:rsidP="007926A5">
      <w:pPr>
        <w:spacing w:after="0" w:line="240" w:lineRule="auto"/>
      </w:pPr>
      <w:r>
        <w:separator/>
      </w:r>
    </w:p>
  </w:endnote>
  <w:endnote w:type="continuationSeparator" w:id="0">
    <w:p w14:paraId="133467A4" w14:textId="77777777" w:rsidR="007926A5" w:rsidRDefault="007926A5" w:rsidP="00792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E25E3" w14:textId="47BF1821" w:rsidR="00960579" w:rsidRDefault="00960579">
    <w:pPr>
      <w:pStyle w:val="Footer"/>
    </w:pPr>
    <w:r>
      <w:t xml:space="preserve">Appendix </w:t>
    </w:r>
    <w:r w:rsidR="003B5C19">
      <w:t>B:</w:t>
    </w:r>
    <w:r>
      <w:t xml:space="preserve"> </w:t>
    </w:r>
    <w:r w:rsidR="003B5C19">
      <w:t>Hand Hygiene</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5AD31" w14:textId="77777777" w:rsidR="007926A5" w:rsidRDefault="007926A5">
    <w:pPr>
      <w:pStyle w:val="Footer"/>
    </w:pPr>
    <w:r>
      <w:t>e-Bug Train the Trainer resource pack V1</w:t>
    </w:r>
  </w:p>
  <w:p w14:paraId="41820D90" w14:textId="77777777" w:rsidR="007926A5" w:rsidRDefault="007926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69C10" w14:textId="77777777" w:rsidR="007926A5" w:rsidRDefault="007926A5" w:rsidP="007926A5">
      <w:pPr>
        <w:spacing w:after="0" w:line="240" w:lineRule="auto"/>
      </w:pPr>
      <w:r>
        <w:separator/>
      </w:r>
    </w:p>
  </w:footnote>
  <w:footnote w:type="continuationSeparator" w:id="0">
    <w:p w14:paraId="4630A782" w14:textId="77777777" w:rsidR="007926A5" w:rsidRDefault="007926A5" w:rsidP="007926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A46C" w14:textId="2090AC0E" w:rsidR="001E2BCA" w:rsidRDefault="001E2BCA" w:rsidP="001E2BCA">
    <w:pPr>
      <w:pStyle w:val="Header"/>
      <w:jc w:val="right"/>
    </w:pPr>
    <w:r>
      <w:rPr>
        <w:noProof/>
      </w:rPr>
      <w:drawing>
        <wp:inline distT="0" distB="0" distL="0" distR="0" wp14:anchorId="3E302537" wp14:editId="090D7692">
          <wp:extent cx="2085975" cy="1113999"/>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0316" cy="11163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833" w:hanging="721"/>
      </w:pPr>
      <w:rPr>
        <w:rFonts w:ascii="Calibri" w:hAnsi="Calibri" w:cs="Calibri"/>
        <w:b w:val="0"/>
        <w:bCs w:val="0"/>
        <w:spacing w:val="-4"/>
        <w:w w:val="100"/>
        <w:sz w:val="24"/>
        <w:szCs w:val="24"/>
      </w:rPr>
    </w:lvl>
    <w:lvl w:ilvl="1">
      <w:numFmt w:val="bullet"/>
      <w:lvlText w:val="•"/>
      <w:lvlJc w:val="left"/>
      <w:pPr>
        <w:ind w:left="1742" w:hanging="721"/>
      </w:pPr>
    </w:lvl>
    <w:lvl w:ilvl="2">
      <w:numFmt w:val="bullet"/>
      <w:lvlText w:val="•"/>
      <w:lvlJc w:val="left"/>
      <w:pPr>
        <w:ind w:left="2645" w:hanging="721"/>
      </w:pPr>
    </w:lvl>
    <w:lvl w:ilvl="3">
      <w:numFmt w:val="bullet"/>
      <w:lvlText w:val="•"/>
      <w:lvlJc w:val="left"/>
      <w:pPr>
        <w:ind w:left="3547" w:hanging="721"/>
      </w:pPr>
    </w:lvl>
    <w:lvl w:ilvl="4">
      <w:numFmt w:val="bullet"/>
      <w:lvlText w:val="•"/>
      <w:lvlJc w:val="left"/>
      <w:pPr>
        <w:ind w:left="4450" w:hanging="721"/>
      </w:pPr>
    </w:lvl>
    <w:lvl w:ilvl="5">
      <w:numFmt w:val="bullet"/>
      <w:lvlText w:val="•"/>
      <w:lvlJc w:val="left"/>
      <w:pPr>
        <w:ind w:left="5353" w:hanging="721"/>
      </w:pPr>
    </w:lvl>
    <w:lvl w:ilvl="6">
      <w:numFmt w:val="bullet"/>
      <w:lvlText w:val="•"/>
      <w:lvlJc w:val="left"/>
      <w:pPr>
        <w:ind w:left="6255" w:hanging="721"/>
      </w:pPr>
    </w:lvl>
    <w:lvl w:ilvl="7">
      <w:numFmt w:val="bullet"/>
      <w:lvlText w:val="•"/>
      <w:lvlJc w:val="left"/>
      <w:pPr>
        <w:ind w:left="7158" w:hanging="721"/>
      </w:pPr>
    </w:lvl>
    <w:lvl w:ilvl="8">
      <w:numFmt w:val="bullet"/>
      <w:lvlText w:val="•"/>
      <w:lvlJc w:val="left"/>
      <w:pPr>
        <w:ind w:left="8061" w:hanging="721"/>
      </w:pPr>
    </w:lvl>
  </w:abstractNum>
  <w:abstractNum w:abstractNumId="1" w15:restartNumberingAfterBreak="0">
    <w:nsid w:val="00000403"/>
    <w:multiLevelType w:val="multilevel"/>
    <w:tmpl w:val="00000886"/>
    <w:lvl w:ilvl="0">
      <w:numFmt w:val="bullet"/>
      <w:lvlText w:val="•"/>
      <w:lvlJc w:val="left"/>
      <w:pPr>
        <w:ind w:left="833" w:hanging="721"/>
      </w:pPr>
      <w:rPr>
        <w:rFonts w:ascii="Calibri" w:hAnsi="Calibri" w:cs="Calibri"/>
        <w:b w:val="0"/>
        <w:bCs w:val="0"/>
        <w:spacing w:val="-3"/>
        <w:w w:val="100"/>
        <w:sz w:val="24"/>
        <w:szCs w:val="24"/>
      </w:rPr>
    </w:lvl>
    <w:lvl w:ilvl="1">
      <w:numFmt w:val="bullet"/>
      <w:lvlText w:val="•"/>
      <w:lvlJc w:val="left"/>
      <w:pPr>
        <w:ind w:left="1742" w:hanging="721"/>
      </w:pPr>
    </w:lvl>
    <w:lvl w:ilvl="2">
      <w:numFmt w:val="bullet"/>
      <w:lvlText w:val="•"/>
      <w:lvlJc w:val="left"/>
      <w:pPr>
        <w:ind w:left="2645" w:hanging="721"/>
      </w:pPr>
    </w:lvl>
    <w:lvl w:ilvl="3">
      <w:numFmt w:val="bullet"/>
      <w:lvlText w:val="•"/>
      <w:lvlJc w:val="left"/>
      <w:pPr>
        <w:ind w:left="3547" w:hanging="721"/>
      </w:pPr>
    </w:lvl>
    <w:lvl w:ilvl="4">
      <w:numFmt w:val="bullet"/>
      <w:lvlText w:val="•"/>
      <w:lvlJc w:val="left"/>
      <w:pPr>
        <w:ind w:left="4450" w:hanging="721"/>
      </w:pPr>
    </w:lvl>
    <w:lvl w:ilvl="5">
      <w:numFmt w:val="bullet"/>
      <w:lvlText w:val="•"/>
      <w:lvlJc w:val="left"/>
      <w:pPr>
        <w:ind w:left="5353" w:hanging="721"/>
      </w:pPr>
    </w:lvl>
    <w:lvl w:ilvl="6">
      <w:numFmt w:val="bullet"/>
      <w:lvlText w:val="•"/>
      <w:lvlJc w:val="left"/>
      <w:pPr>
        <w:ind w:left="6255" w:hanging="721"/>
      </w:pPr>
    </w:lvl>
    <w:lvl w:ilvl="7">
      <w:numFmt w:val="bullet"/>
      <w:lvlText w:val="•"/>
      <w:lvlJc w:val="left"/>
      <w:pPr>
        <w:ind w:left="7158" w:hanging="721"/>
      </w:pPr>
    </w:lvl>
    <w:lvl w:ilvl="8">
      <w:numFmt w:val="bullet"/>
      <w:lvlText w:val="•"/>
      <w:lvlJc w:val="left"/>
      <w:pPr>
        <w:ind w:left="8061" w:hanging="721"/>
      </w:pPr>
    </w:lvl>
  </w:abstractNum>
  <w:abstractNum w:abstractNumId="2" w15:restartNumberingAfterBreak="0">
    <w:nsid w:val="00000404"/>
    <w:multiLevelType w:val="multilevel"/>
    <w:tmpl w:val="00000887"/>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3" w15:restartNumberingAfterBreak="0">
    <w:nsid w:val="00000405"/>
    <w:multiLevelType w:val="multilevel"/>
    <w:tmpl w:val="00000888"/>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4" w15:restartNumberingAfterBreak="0">
    <w:nsid w:val="00000406"/>
    <w:multiLevelType w:val="multilevel"/>
    <w:tmpl w:val="C8FE3A16"/>
    <w:lvl w:ilvl="0">
      <w:numFmt w:val="bullet"/>
      <w:lvlText w:val=""/>
      <w:lvlJc w:val="left"/>
      <w:pPr>
        <w:ind w:left="833" w:hanging="360"/>
      </w:pPr>
      <w:rPr>
        <w:rFonts w:ascii="Symbol" w:hAnsi="Symbol" w:cs="Symbol"/>
        <w:b w:val="0"/>
        <w:bCs w:val="0"/>
        <w:w w:val="100"/>
        <w:sz w:val="24"/>
        <w:szCs w:val="24"/>
      </w:rPr>
    </w:lvl>
    <w:lvl w:ilvl="1">
      <w:start w:val="1"/>
      <w:numFmt w:val="lowerLetter"/>
      <w:lvlText w:val="%2)"/>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5" w15:restartNumberingAfterBreak="0">
    <w:nsid w:val="00000407"/>
    <w:multiLevelType w:val="multilevel"/>
    <w:tmpl w:val="0000088A"/>
    <w:lvl w:ilvl="0">
      <w:start w:val="4"/>
      <w:numFmt w:val="decimal"/>
      <w:lvlText w:val="%1."/>
      <w:lvlJc w:val="left"/>
      <w:pPr>
        <w:ind w:left="396" w:hanging="269"/>
      </w:pPr>
      <w:rPr>
        <w:rFonts w:ascii="Calibri" w:hAnsi="Calibri" w:cs="Calibri"/>
        <w:b w:val="0"/>
        <w:bCs w:val="0"/>
        <w:spacing w:val="-27"/>
        <w:w w:val="100"/>
        <w:sz w:val="24"/>
        <w:szCs w:val="24"/>
      </w:rPr>
    </w:lvl>
    <w:lvl w:ilvl="1">
      <w:numFmt w:val="bullet"/>
      <w:lvlText w:val=""/>
      <w:lvlJc w:val="left"/>
      <w:pPr>
        <w:ind w:left="833" w:hanging="360"/>
      </w:pPr>
      <w:rPr>
        <w:rFonts w:ascii="Symbol" w:hAnsi="Symbol" w:cs="Symbol"/>
        <w:b w:val="0"/>
        <w:bCs w:val="0"/>
        <w:w w:val="100"/>
        <w:sz w:val="24"/>
        <w:szCs w:val="24"/>
      </w:rPr>
    </w:lvl>
    <w:lvl w:ilvl="2">
      <w:numFmt w:val="bullet"/>
      <w:lvlText w:val="•"/>
      <w:lvlJc w:val="left"/>
      <w:pPr>
        <w:ind w:left="1842" w:hanging="360"/>
      </w:pPr>
    </w:lvl>
    <w:lvl w:ilvl="3">
      <w:numFmt w:val="bullet"/>
      <w:lvlText w:val="•"/>
      <w:lvlJc w:val="left"/>
      <w:pPr>
        <w:ind w:left="2845" w:hanging="360"/>
      </w:pPr>
    </w:lvl>
    <w:lvl w:ilvl="4">
      <w:numFmt w:val="bullet"/>
      <w:lvlText w:val="•"/>
      <w:lvlJc w:val="left"/>
      <w:pPr>
        <w:ind w:left="3848" w:hanging="360"/>
      </w:pPr>
    </w:lvl>
    <w:lvl w:ilvl="5">
      <w:numFmt w:val="bullet"/>
      <w:lvlText w:val="•"/>
      <w:lvlJc w:val="left"/>
      <w:pPr>
        <w:ind w:left="4851" w:hanging="360"/>
      </w:pPr>
    </w:lvl>
    <w:lvl w:ilvl="6">
      <w:numFmt w:val="bullet"/>
      <w:lvlText w:val="•"/>
      <w:lvlJc w:val="left"/>
      <w:pPr>
        <w:ind w:left="5854" w:hanging="360"/>
      </w:pPr>
    </w:lvl>
    <w:lvl w:ilvl="7">
      <w:numFmt w:val="bullet"/>
      <w:lvlText w:val="•"/>
      <w:lvlJc w:val="left"/>
      <w:pPr>
        <w:ind w:left="6857" w:hanging="360"/>
      </w:pPr>
    </w:lvl>
    <w:lvl w:ilvl="8">
      <w:numFmt w:val="bullet"/>
      <w:lvlText w:val="•"/>
      <w:lvlJc w:val="left"/>
      <w:pPr>
        <w:ind w:left="7860" w:hanging="360"/>
      </w:p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DAD"/>
    <w:rsid w:val="00186FE1"/>
    <w:rsid w:val="001E2BCA"/>
    <w:rsid w:val="00351BFA"/>
    <w:rsid w:val="003B5C19"/>
    <w:rsid w:val="00502C73"/>
    <w:rsid w:val="0054794E"/>
    <w:rsid w:val="007926A5"/>
    <w:rsid w:val="00960579"/>
    <w:rsid w:val="00AD2958"/>
    <w:rsid w:val="00AE3941"/>
    <w:rsid w:val="00AF55EF"/>
    <w:rsid w:val="00C326AF"/>
    <w:rsid w:val="00C477C4"/>
    <w:rsid w:val="00DD6DAD"/>
    <w:rsid w:val="00E33DED"/>
    <w:rsid w:val="00F635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7C9FA"/>
  <w15:chartTrackingRefBased/>
  <w15:docId w15:val="{6D0CCC5A-B03C-4943-837A-659EB840F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794E"/>
    <w:pPr>
      <w:keepNext/>
      <w:keepLines/>
      <w:spacing w:before="240" w:after="0"/>
      <w:outlineLvl w:val="0"/>
    </w:pPr>
    <w:rPr>
      <w:rFonts w:asciiTheme="majorHAnsi" w:eastAsiaTheme="majorEastAsia" w:hAnsiTheme="majorHAnsi" w:cstheme="majorBidi"/>
      <w:color w:val="CE3D0E" w:themeColor="accent1" w:themeShade="BF"/>
      <w:sz w:val="32"/>
      <w:szCs w:val="32"/>
    </w:rPr>
  </w:style>
  <w:style w:type="paragraph" w:styleId="Heading2">
    <w:name w:val="heading 2"/>
    <w:basedOn w:val="Normal"/>
    <w:next w:val="Normal"/>
    <w:link w:val="Heading2Char"/>
    <w:uiPriority w:val="9"/>
    <w:unhideWhenUsed/>
    <w:qFormat/>
    <w:rsid w:val="003B5C19"/>
    <w:pPr>
      <w:keepNext/>
      <w:keepLines/>
      <w:spacing w:before="40" w:after="0"/>
      <w:outlineLvl w:val="1"/>
    </w:pPr>
    <w:rPr>
      <w:rFonts w:asciiTheme="majorHAnsi" w:eastAsiaTheme="majorEastAsia" w:hAnsiTheme="majorHAnsi" w:cstheme="majorBidi"/>
      <w:color w:val="CE3D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94E"/>
    <w:rPr>
      <w:rFonts w:asciiTheme="majorHAnsi" w:eastAsiaTheme="majorEastAsia" w:hAnsiTheme="majorHAnsi" w:cstheme="majorBidi"/>
      <w:color w:val="CE3D0E" w:themeColor="accent1" w:themeShade="BF"/>
      <w:sz w:val="32"/>
      <w:szCs w:val="32"/>
    </w:rPr>
  </w:style>
  <w:style w:type="paragraph" w:styleId="Header">
    <w:name w:val="header"/>
    <w:basedOn w:val="Normal"/>
    <w:link w:val="HeaderChar"/>
    <w:uiPriority w:val="99"/>
    <w:unhideWhenUsed/>
    <w:rsid w:val="007926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6A5"/>
  </w:style>
  <w:style w:type="paragraph" w:styleId="Footer">
    <w:name w:val="footer"/>
    <w:basedOn w:val="Normal"/>
    <w:link w:val="FooterChar"/>
    <w:uiPriority w:val="99"/>
    <w:unhideWhenUsed/>
    <w:rsid w:val="007926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6A5"/>
  </w:style>
  <w:style w:type="character" w:styleId="Hyperlink">
    <w:name w:val="Hyperlink"/>
    <w:basedOn w:val="DefaultParagraphFont"/>
    <w:uiPriority w:val="99"/>
    <w:unhideWhenUsed/>
    <w:rsid w:val="001E2BCA"/>
    <w:rPr>
      <w:color w:val="302564" w:themeColor="hyperlink"/>
      <w:u w:val="single"/>
    </w:rPr>
  </w:style>
  <w:style w:type="character" w:styleId="UnresolvedMention">
    <w:name w:val="Unresolved Mention"/>
    <w:basedOn w:val="DefaultParagraphFont"/>
    <w:uiPriority w:val="99"/>
    <w:semiHidden/>
    <w:unhideWhenUsed/>
    <w:rsid w:val="001E2BCA"/>
    <w:rPr>
      <w:color w:val="605E5C"/>
      <w:shd w:val="clear" w:color="auto" w:fill="E1DFDD"/>
    </w:rPr>
  </w:style>
  <w:style w:type="character" w:customStyle="1" w:styleId="Heading2Char">
    <w:name w:val="Heading 2 Char"/>
    <w:basedOn w:val="DefaultParagraphFont"/>
    <w:link w:val="Heading2"/>
    <w:uiPriority w:val="9"/>
    <w:rsid w:val="003B5C19"/>
    <w:rPr>
      <w:rFonts w:asciiTheme="majorHAnsi" w:eastAsiaTheme="majorEastAsia" w:hAnsiTheme="majorHAnsi" w:cstheme="majorBidi"/>
      <w:color w:val="CE3D0E"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94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bug.eu/en-gb/ks2-hand-hygien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ug theme">
  <a:themeElements>
    <a:clrScheme name="e-Bug master">
      <a:dk1>
        <a:srgbClr val="302564"/>
      </a:dk1>
      <a:lt1>
        <a:sysClr val="window" lastClr="FFFFFF"/>
      </a:lt1>
      <a:dk2>
        <a:srgbClr val="007C91"/>
      </a:dk2>
      <a:lt2>
        <a:srgbClr val="E7E6E6"/>
      </a:lt2>
      <a:accent1>
        <a:srgbClr val="F16436"/>
      </a:accent1>
      <a:accent2>
        <a:srgbClr val="FAC02B"/>
      </a:accent2>
      <a:accent3>
        <a:srgbClr val="8DC641"/>
      </a:accent3>
      <a:accent4>
        <a:srgbClr val="12B38F"/>
      </a:accent4>
      <a:accent5>
        <a:srgbClr val="2862A5"/>
      </a:accent5>
      <a:accent6>
        <a:srgbClr val="712B8F"/>
      </a:accent6>
      <a:hlink>
        <a:srgbClr val="302564"/>
      </a:hlink>
      <a:folHlink>
        <a:srgbClr val="712B8F"/>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Bug theme" id="{E6EA9DE8-92EC-4AA0-929A-03EF0EB79026}" vid="{5FB1F999-A2AA-4B7F-BF32-583CF02285B6}"/>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647</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Cooper</dc:creator>
  <cp:keywords/>
  <dc:description/>
  <cp:lastModifiedBy>Brieze Read</cp:lastModifiedBy>
  <cp:revision>8</cp:revision>
  <dcterms:created xsi:type="dcterms:W3CDTF">2020-06-15T11:08:00Z</dcterms:created>
  <dcterms:modified xsi:type="dcterms:W3CDTF">2022-08-26T10:09:00Z</dcterms:modified>
</cp:coreProperties>
</file>